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E271F" w:rsidRDefault="00CE271F">
      <w:pPr>
        <w:pStyle w:val="Index"/>
        <w:suppressLineNumbers w:val="0"/>
        <w:rPr>
          <w:rFonts w:cs="Times New Roman"/>
          <w:sz w:val="20"/>
        </w:rPr>
      </w:pPr>
      <w:r>
        <w:rPr>
          <w:noProof/>
        </w:rPr>
        <w:pict>
          <v:shapetype id="_x0000_t202" coordsize="21600,21600" o:spt="202" path="m,l,21600r21600,l21600,xe">
            <v:stroke joinstyle="miter"/>
            <v:path gradientshapeok="t" o:connecttype="rect"/>
          </v:shapetype>
          <v:shape id="_x0000_s1026" type="#_x0000_t202" style="position:absolute;margin-left:653.75pt;margin-top:7.4pt;width:80.9pt;height:74.65pt;z-index:251648512;mso-wrap-distance-left:9.05pt;mso-wrap-distance-right:9.05pt" stroked="f">
            <v:fill opacity="0" color2="black"/>
            <v:textbox inset="0,0,0,0">
              <w:txbxContent>
                <w:p w:rsidR="00CE271F" w:rsidRDefault="00CE271F">
                  <w:pPr>
                    <w:spacing w:after="60"/>
                    <w:jc w:val="center"/>
                    <w:rPr>
                      <w:bCs/>
                      <w:sz w:val="19"/>
                    </w:rPr>
                  </w:pPr>
                  <w:r w:rsidRPr="00B33319">
                    <w:rPr>
                      <w:noProof/>
                      <w:sz w:val="72"/>
                      <w:szCs w:val="7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54pt;height:54.75pt;visibility:visible">
                        <v:imagedata r:id="rId5" o:title=""/>
                      </v:shape>
                    </w:pict>
                  </w:r>
                </w:p>
                <w:p w:rsidR="00CE271F" w:rsidRDefault="00CE271F">
                  <w:pPr>
                    <w:pStyle w:val="Caption"/>
                    <w:jc w:val="center"/>
                    <w:rPr>
                      <w:b w:val="0"/>
                      <w:bCs/>
                      <w:sz w:val="19"/>
                    </w:rPr>
                  </w:pPr>
                  <w:r>
                    <w:rPr>
                      <w:b w:val="0"/>
                      <w:bCs/>
                      <w:sz w:val="19"/>
                    </w:rPr>
                    <w:t>PYP planner</w:t>
                  </w:r>
                </w:p>
              </w:txbxContent>
            </v:textbox>
          </v:shape>
        </w:pict>
      </w:r>
      <w:r>
        <w:rPr>
          <w:noProof/>
        </w:rPr>
        <w:pict>
          <v:shape id="_x0000_s1027" type="#_x0000_t202" style="position:absolute;margin-left:58.6pt;margin-top:42pt;width:170.9pt;height:11.15pt;z-index:251652608;mso-wrap-distance-left:9.05pt;mso-wrap-distance-right:9.05pt;mso-position-horizontal-relative:page;mso-position-vertical-relative:page" stroked="f">
            <v:fill opacity="0" color2="black"/>
            <v:textbox inset="0,0,0,0">
              <w:txbxContent>
                <w:p w:rsidR="00CE271F" w:rsidRDefault="00CE271F">
                  <w:pPr>
                    <w:rPr>
                      <w:rFonts w:ascii="Arial" w:hAnsi="Arial" w:cs="Arial"/>
                      <w:sz w:val="16"/>
                      <w:lang w:val="en-GB"/>
                    </w:rPr>
                  </w:pPr>
                  <w:r>
                    <w:rPr>
                      <w:rFonts w:ascii="Arial" w:hAnsi="Arial" w:cs="Arial"/>
                      <w:sz w:val="16"/>
                      <w:lang w:val="en-GB"/>
                    </w:rPr>
                    <w:t>Planning the inquiry</w:t>
                  </w:r>
                </w:p>
              </w:txbxContent>
            </v:textbox>
            <w10:wrap anchorx="margin" anchory="margin"/>
          </v:shape>
        </w:pict>
      </w:r>
      <w:r>
        <w:rPr>
          <w:noProof/>
        </w:rPr>
        <w:pict>
          <v:shape id="_x0000_s1028" type="#_x0000_t202" style="position:absolute;margin-left:429.2pt;margin-top:57pt;width:354.35pt;height:154.5pt;z-index:-251665920;mso-wrap-edited:f;mso-wrap-distance-left:9.05pt;mso-wrap-distance-right:9.05pt;mso-position-horizontal-relative:page;mso-position-vertical-relative:page" filled="f" strokeweight=".5pt">
            <v:fill color2="black"/>
            <v:textbox inset="7.45pt,3.85pt,7.45pt,3.85pt">
              <w:txbxContent>
                <w:p w:rsidR="00CE271F" w:rsidRPr="00BB126A" w:rsidRDefault="00CE271F">
                  <w:pPr>
                    <w:spacing w:after="240"/>
                    <w:rPr>
                      <w:rFonts w:ascii="Arial" w:hAnsi="Arial"/>
                      <w:b/>
                      <w:sz w:val="19"/>
                    </w:rPr>
                  </w:pPr>
                  <w:r>
                    <w:rPr>
                      <w:rFonts w:ascii="Arial" w:hAnsi="Arial"/>
                      <w:sz w:val="19"/>
                    </w:rPr>
                    <w:t xml:space="preserve">Class/grade: </w:t>
                  </w:r>
                  <w:r>
                    <w:rPr>
                      <w:rFonts w:ascii="Arial" w:hAnsi="Arial"/>
                      <w:b/>
                      <w:sz w:val="19"/>
                    </w:rPr>
                    <w:t xml:space="preserve">First </w:t>
                  </w:r>
                  <w:r>
                    <w:rPr>
                      <w:rFonts w:ascii="Arial" w:hAnsi="Arial"/>
                      <w:sz w:val="19"/>
                    </w:rPr>
                    <w:tab/>
                    <w:t xml:space="preserve"> Age group:</w:t>
                  </w:r>
                  <w:r>
                    <w:rPr>
                      <w:sz w:val="19"/>
                    </w:rPr>
                    <w:t xml:space="preserve">  </w:t>
                  </w:r>
                  <w:r>
                    <w:rPr>
                      <w:b/>
                      <w:sz w:val="19"/>
                    </w:rPr>
                    <w:t>6-7</w:t>
                  </w:r>
                </w:p>
                <w:p w:rsidR="00CE271F" w:rsidRPr="00BB126A" w:rsidRDefault="00CE271F">
                  <w:pPr>
                    <w:spacing w:after="240"/>
                    <w:rPr>
                      <w:rFonts w:ascii="Arial" w:hAnsi="Arial"/>
                      <w:b/>
                      <w:sz w:val="19"/>
                    </w:rPr>
                  </w:pPr>
                  <w:r>
                    <w:rPr>
                      <w:rFonts w:ascii="Arial" w:hAnsi="Arial"/>
                      <w:sz w:val="19"/>
                    </w:rPr>
                    <w:t xml:space="preserve">School: </w:t>
                  </w:r>
                  <w:r>
                    <w:rPr>
                      <w:rFonts w:ascii="Arial" w:hAnsi="Arial"/>
                      <w:sz w:val="19"/>
                    </w:rPr>
                    <w:tab/>
                  </w:r>
                  <w:r w:rsidRPr="00BB126A">
                    <w:rPr>
                      <w:rFonts w:ascii="Arial" w:hAnsi="Arial"/>
                      <w:b/>
                      <w:sz w:val="19"/>
                    </w:rPr>
                    <w:t xml:space="preserve"> </w:t>
                  </w:r>
                  <w:smartTag w:uri="urn:schemas-microsoft-com:office:smarttags" w:element="PlaceName">
                    <w:smartTag w:uri="urn:schemas-microsoft-com:office:smarttags" w:element="place">
                      <w:smartTag w:uri="urn:schemas-microsoft-com:office:smarttags" w:element="PlaceName">
                        <w:r w:rsidRPr="00BB126A">
                          <w:rPr>
                            <w:rFonts w:ascii="Arial" w:hAnsi="Arial"/>
                            <w:b/>
                            <w:sz w:val="19"/>
                          </w:rPr>
                          <w:t>Westwood</w:t>
                        </w:r>
                      </w:smartTag>
                      <w:r w:rsidRPr="00BB126A">
                        <w:rPr>
                          <w:rFonts w:ascii="Arial" w:hAnsi="Arial"/>
                          <w:b/>
                          <w:sz w:val="19"/>
                        </w:rPr>
                        <w:t xml:space="preserve"> </w:t>
                      </w:r>
                      <w:smartTag w:uri="urn:schemas-microsoft-com:office:smarttags" w:element="PlaceType">
                        <w:r w:rsidRPr="00BB126A">
                          <w:rPr>
                            <w:rFonts w:ascii="Arial" w:hAnsi="Arial"/>
                            <w:b/>
                            <w:sz w:val="19"/>
                          </w:rPr>
                          <w:t>Elementary</w:t>
                        </w:r>
                        <w:r>
                          <w:rPr>
                            <w:rFonts w:ascii="Arial" w:hAnsi="Arial"/>
                            <w:sz w:val="19"/>
                          </w:rPr>
                          <w:tab/>
                          <w:t xml:space="preserve">   School</w:t>
                        </w:r>
                      </w:smartTag>
                    </w:smartTag>
                  </w:smartTag>
                  <w:r>
                    <w:rPr>
                      <w:rFonts w:ascii="Arial" w:hAnsi="Arial"/>
                      <w:sz w:val="19"/>
                    </w:rPr>
                    <w:t xml:space="preserve"> code: </w:t>
                  </w:r>
                  <w:r w:rsidRPr="00BB126A">
                    <w:rPr>
                      <w:rFonts w:ascii="Arial" w:hAnsi="Arial"/>
                      <w:b/>
                      <w:sz w:val="19"/>
                    </w:rPr>
                    <w:t>7444</w:t>
                  </w:r>
                </w:p>
                <w:p w:rsidR="00CE271F" w:rsidRDefault="00CE271F">
                  <w:pPr>
                    <w:spacing w:after="240"/>
                    <w:rPr>
                      <w:rFonts w:ascii="Arial" w:hAnsi="Arial"/>
                      <w:sz w:val="19"/>
                    </w:rPr>
                  </w:pPr>
                  <w:r>
                    <w:rPr>
                      <w:rFonts w:ascii="Arial" w:hAnsi="Arial"/>
                      <w:sz w:val="19"/>
                    </w:rPr>
                    <w:t xml:space="preserve">Title: </w:t>
                  </w:r>
                  <w:r>
                    <w:rPr>
                      <w:rFonts w:ascii="Arial" w:hAnsi="Arial"/>
                      <w:b/>
                      <w:sz w:val="19"/>
                    </w:rPr>
                    <w:t xml:space="preserve"> The Unbroken Circle</w:t>
                  </w:r>
                </w:p>
                <w:p w:rsidR="00CE271F" w:rsidRDefault="00CE271F">
                  <w:pPr>
                    <w:spacing w:after="240"/>
                    <w:rPr>
                      <w:rFonts w:ascii="Arial" w:hAnsi="Arial"/>
                      <w:sz w:val="19"/>
                    </w:rPr>
                  </w:pPr>
                  <w:r>
                    <w:rPr>
                      <w:rFonts w:ascii="Arial" w:hAnsi="Arial"/>
                      <w:sz w:val="19"/>
                    </w:rPr>
                    <w:t xml:space="preserve">Teacher(s): </w:t>
                  </w:r>
                  <w:r>
                    <w:rPr>
                      <w:rFonts w:ascii="Arial" w:hAnsi="Arial"/>
                      <w:b/>
                      <w:sz w:val="19"/>
                    </w:rPr>
                    <w:t xml:space="preserve"> Blaty, Nuhfer, Waldren</w:t>
                  </w:r>
                </w:p>
                <w:p w:rsidR="00CE271F" w:rsidRDefault="00CE271F">
                  <w:pPr>
                    <w:spacing w:after="240"/>
                    <w:rPr>
                      <w:rFonts w:ascii="Arial" w:hAnsi="Arial"/>
                      <w:sz w:val="19"/>
                    </w:rPr>
                  </w:pPr>
                  <w:r>
                    <w:rPr>
                      <w:rFonts w:ascii="Arial" w:hAnsi="Arial"/>
                      <w:sz w:val="19"/>
                    </w:rPr>
                    <w:t xml:space="preserve">Date: </w:t>
                  </w:r>
                  <w:r>
                    <w:rPr>
                      <w:rFonts w:ascii="Arial" w:hAnsi="Arial"/>
                      <w:b/>
                      <w:sz w:val="19"/>
                    </w:rPr>
                    <w:t>March/April</w:t>
                  </w:r>
                </w:p>
                <w:p w:rsidR="00CE271F" w:rsidRDefault="00CE271F">
                  <w:pPr>
                    <w:rPr>
                      <w:rFonts w:ascii="Arial" w:hAnsi="Arial"/>
                      <w:sz w:val="19"/>
                    </w:rPr>
                  </w:pPr>
                  <w:r>
                    <w:rPr>
                      <w:rFonts w:ascii="Arial" w:hAnsi="Arial"/>
                      <w:sz w:val="19"/>
                    </w:rPr>
                    <w:t xml:space="preserve">Proposed duration: number of hours: </w:t>
                  </w:r>
                  <w:r>
                    <w:rPr>
                      <w:rFonts w:ascii="Arial" w:hAnsi="Arial"/>
                      <w:b/>
                      <w:sz w:val="19"/>
                    </w:rPr>
                    <w:t>120</w:t>
                  </w:r>
                  <w:r w:rsidRPr="00BB126A">
                    <w:rPr>
                      <w:rFonts w:ascii="Arial" w:hAnsi="Arial"/>
                      <w:b/>
                      <w:sz w:val="19"/>
                    </w:rPr>
                    <w:t xml:space="preserve"> hrs.</w:t>
                  </w:r>
                  <w:r>
                    <w:rPr>
                      <w:rFonts w:ascii="Arial" w:hAnsi="Arial"/>
                      <w:sz w:val="19"/>
                    </w:rPr>
                    <w:t xml:space="preserve">     over number of weeks: </w:t>
                  </w:r>
                  <w:r>
                    <w:rPr>
                      <w:rFonts w:ascii="Arial" w:hAnsi="Arial"/>
                      <w:b/>
                      <w:sz w:val="19"/>
                    </w:rPr>
                    <w:t>6</w:t>
                  </w:r>
                </w:p>
              </w:txbxContent>
            </v:textbox>
            <w10:wrap anchorx="margin" anchory="margin"/>
          </v:shape>
        </w:pict>
      </w:r>
      <w:r>
        <w:rPr>
          <w:noProof/>
        </w:rPr>
        <w:pict>
          <v:shape id="_x0000_s1029" type="#_x0000_t202" style="position:absolute;margin-left:58.5pt;margin-top:57pt;width:354.35pt;height:480.75pt;z-index:251649536;mso-wrap-distance-left:9.05pt;mso-wrap-distance-right:9.05pt;mso-position-horizontal-relative:page;mso-position-vertical-relative:page" strokeweight=".5pt">
            <v:fill color2="black"/>
            <v:textbox inset="7.45pt,3.85pt,7.45pt,3.85pt">
              <w:txbxContent>
                <w:p w:rsidR="00CE271F" w:rsidRDefault="00CE271F">
                  <w:pPr>
                    <w:spacing w:after="120"/>
                    <w:rPr>
                      <w:rFonts w:ascii="Arial" w:hAnsi="Arial"/>
                      <w:sz w:val="19"/>
                    </w:rPr>
                  </w:pPr>
                  <w:r>
                    <w:rPr>
                      <w:rFonts w:ascii="Arial" w:hAnsi="Arial"/>
                      <w:b/>
                      <w:color w:val="808080"/>
                      <w:sz w:val="19"/>
                    </w:rPr>
                    <w:t>1.  What is our purpose?</w:t>
                  </w:r>
                </w:p>
                <w:p w:rsidR="00CE271F" w:rsidRDefault="00CE271F">
                  <w:pPr>
                    <w:spacing w:after="120"/>
                    <w:rPr>
                      <w:rFonts w:ascii="Arial" w:hAnsi="Arial"/>
                      <w:sz w:val="19"/>
                    </w:rPr>
                  </w:pPr>
                  <w:r>
                    <w:rPr>
                      <w:rFonts w:ascii="Arial" w:hAnsi="Arial"/>
                      <w:b/>
                      <w:bCs/>
                      <w:sz w:val="19"/>
                    </w:rPr>
                    <w:t>To inquire into the following:</w:t>
                  </w:r>
                </w:p>
                <w:p w:rsidR="00CE271F" w:rsidRDefault="00CE271F">
                  <w:pPr>
                    <w:numPr>
                      <w:ilvl w:val="0"/>
                      <w:numId w:val="10"/>
                    </w:numPr>
                    <w:spacing w:after="120"/>
                    <w:rPr>
                      <w:rFonts w:ascii="Arial" w:hAnsi="Arial"/>
                      <w:b/>
                      <w:bCs/>
                      <w:sz w:val="19"/>
                    </w:rPr>
                  </w:pPr>
                  <w:r>
                    <w:rPr>
                      <w:rFonts w:ascii="Arial" w:hAnsi="Arial"/>
                      <w:b/>
                      <w:bCs/>
                      <w:sz w:val="19"/>
                    </w:rPr>
                    <w:t>transdisciplinary theme</w:t>
                  </w:r>
                </w:p>
                <w:p w:rsidR="00CE271F" w:rsidRPr="007C4E71" w:rsidRDefault="00CE271F">
                  <w:pPr>
                    <w:spacing w:after="120"/>
                    <w:rPr>
                      <w:rFonts w:ascii="Arial" w:hAnsi="Arial" w:cs="Arial"/>
                      <w:b/>
                    </w:rPr>
                  </w:pPr>
                  <w:r>
                    <w:rPr>
                      <w:rFonts w:ascii="Comic Sans MS" w:hAnsi="Comic Sans MS"/>
                      <w:b/>
                    </w:rPr>
                    <w:t xml:space="preserve">             </w:t>
                  </w:r>
                  <w:r w:rsidRPr="007C4E71">
                    <w:rPr>
                      <w:rFonts w:ascii="Arial" w:hAnsi="Arial" w:cs="Arial"/>
                      <w:b/>
                    </w:rPr>
                    <w:t>Sharing the Planet</w:t>
                  </w:r>
                </w:p>
                <w:p w:rsidR="00CE271F" w:rsidRDefault="00CE271F">
                  <w:pPr>
                    <w:numPr>
                      <w:ilvl w:val="0"/>
                      <w:numId w:val="11"/>
                    </w:numPr>
                    <w:spacing w:after="120"/>
                    <w:rPr>
                      <w:rFonts w:ascii="Arial" w:hAnsi="Arial"/>
                      <w:b/>
                      <w:bCs/>
                      <w:sz w:val="19"/>
                    </w:rPr>
                  </w:pPr>
                  <w:r>
                    <w:rPr>
                      <w:rFonts w:ascii="Arial" w:hAnsi="Arial"/>
                      <w:b/>
                      <w:bCs/>
                      <w:sz w:val="19"/>
                    </w:rPr>
                    <w:t>central idea</w:t>
                  </w:r>
                </w:p>
                <w:p w:rsidR="00CE271F" w:rsidRDefault="00CE271F">
                  <w:pPr>
                    <w:spacing w:after="120"/>
                    <w:rPr>
                      <w:rFonts w:ascii="Arial" w:hAnsi="Arial" w:cs="Arial"/>
                      <w:b/>
                    </w:rPr>
                  </w:pPr>
                  <w:r w:rsidRPr="000F12F8">
                    <w:rPr>
                      <w:rFonts w:ascii="Comic Sans MS" w:hAnsi="Comic Sans MS"/>
                      <w:b/>
                    </w:rPr>
                    <w:t xml:space="preserve">     </w:t>
                  </w:r>
                  <w:r w:rsidRPr="00421829">
                    <w:rPr>
                      <w:rFonts w:ascii="Arial" w:hAnsi="Arial" w:cs="Arial"/>
                      <w:b/>
                      <w:u w:val="single"/>
                    </w:rPr>
                    <w:t>Natural</w:t>
                  </w:r>
                  <w:r w:rsidRPr="007C4E71">
                    <w:rPr>
                      <w:rFonts w:ascii="Arial" w:hAnsi="Arial" w:cs="Arial"/>
                      <w:b/>
                    </w:rPr>
                    <w:t xml:space="preserve"> </w:t>
                  </w:r>
                  <w:r w:rsidRPr="007C4E71">
                    <w:rPr>
                      <w:rFonts w:ascii="Arial" w:hAnsi="Arial" w:cs="Arial"/>
                      <w:b/>
                      <w:u w:val="single"/>
                    </w:rPr>
                    <w:t>cycles</w:t>
                  </w:r>
                  <w:r w:rsidRPr="006F0717">
                    <w:rPr>
                      <w:rFonts w:ascii="Arial" w:hAnsi="Arial" w:cs="Arial"/>
                      <w:b/>
                    </w:rPr>
                    <w:t xml:space="preserve"> </w:t>
                  </w:r>
                  <w:r w:rsidRPr="007C4E71">
                    <w:rPr>
                      <w:rFonts w:ascii="Arial" w:hAnsi="Arial" w:cs="Arial"/>
                      <w:b/>
                    </w:rPr>
                    <w:t xml:space="preserve">directly affect </w:t>
                  </w:r>
                  <w:r w:rsidRPr="007C4E71">
                    <w:rPr>
                      <w:rFonts w:ascii="Arial" w:hAnsi="Arial" w:cs="Arial"/>
                      <w:b/>
                      <w:u w:val="single"/>
                    </w:rPr>
                    <w:t>life</w:t>
                  </w:r>
                  <w:r w:rsidRPr="007C4E71">
                    <w:rPr>
                      <w:rFonts w:ascii="Arial" w:hAnsi="Arial" w:cs="Arial"/>
                      <w:b/>
                    </w:rPr>
                    <w:t xml:space="preserve"> on earth.</w:t>
                  </w:r>
                </w:p>
                <w:p w:rsidR="00CE271F" w:rsidRPr="007C4E71" w:rsidRDefault="00CE271F">
                  <w:pPr>
                    <w:spacing w:after="120"/>
                    <w:rPr>
                      <w:rFonts w:ascii="Arial" w:hAnsi="Arial" w:cs="Arial"/>
                      <w:sz w:val="19"/>
                    </w:rPr>
                  </w:pPr>
                </w:p>
                <w:p w:rsidR="00CE271F" w:rsidRDefault="00CE271F">
                  <w:pPr>
                    <w:spacing w:after="120"/>
                    <w:rPr>
                      <w:rFonts w:ascii="Arial" w:hAnsi="Arial"/>
                      <w:sz w:val="19"/>
                    </w:rPr>
                  </w:pPr>
                  <w:r>
                    <w:rPr>
                      <w:rFonts w:ascii="Arial" w:hAnsi="Arial"/>
                      <w:b/>
                      <w:bCs/>
                      <w:sz w:val="19"/>
                    </w:rPr>
                    <w:t>Summative assessment task(s):</w:t>
                  </w:r>
                </w:p>
                <w:p w:rsidR="00CE271F" w:rsidRPr="007C4E71" w:rsidRDefault="00CE271F">
                  <w:pPr>
                    <w:pStyle w:val="BodyText"/>
                    <w:spacing w:after="120"/>
                    <w:jc w:val="left"/>
                    <w:rPr>
                      <w:b/>
                    </w:rPr>
                  </w:pPr>
                  <w:r w:rsidRPr="007C4E71">
                    <w:rPr>
                      <w:b/>
                      <w:sz w:val="19"/>
                    </w:rPr>
                    <w:t>What are the possible ways of assessing students’ understanding of the central idea? What evidence, including student-initiated actions, will we look for?</w:t>
                  </w:r>
                </w:p>
                <w:p w:rsidR="00CE271F" w:rsidRPr="007C4E71" w:rsidRDefault="00CE271F" w:rsidP="007C4E71">
                  <w:pPr>
                    <w:rPr>
                      <w:rFonts w:ascii="Arial" w:hAnsi="Arial" w:cs="Arial"/>
                      <w:sz w:val="16"/>
                      <w:szCs w:val="16"/>
                    </w:rPr>
                  </w:pPr>
                  <w:r w:rsidRPr="007C4E71">
                    <w:rPr>
                      <w:rFonts w:ascii="Arial" w:hAnsi="Arial" w:cs="Arial"/>
                      <w:sz w:val="16"/>
                      <w:szCs w:val="16"/>
                    </w:rPr>
                    <w:t>Summative assessments are evidence of attainment or indicators of success. A summative assessment is an opportunity for students to creatively demonstrate their conceptual understanding of the central idea. Students choose the format of their summative assessment which is neither dictated nor limited by the teacher.</w:t>
                  </w:r>
                </w:p>
                <w:p w:rsidR="00CE271F" w:rsidRPr="007C4E71" w:rsidRDefault="00CE271F" w:rsidP="007C4E71">
                  <w:pPr>
                    <w:pStyle w:val="ListParagraph"/>
                    <w:numPr>
                      <w:ilvl w:val="0"/>
                      <w:numId w:val="11"/>
                    </w:numPr>
                    <w:ind w:left="0"/>
                    <w:rPr>
                      <w:rFonts w:ascii="Arial" w:hAnsi="Arial" w:cs="Arial"/>
                      <w:sz w:val="22"/>
                      <w:szCs w:val="22"/>
                    </w:rPr>
                  </w:pPr>
                  <w:r w:rsidRPr="007C4E71">
                    <w:rPr>
                      <w:rFonts w:ascii="Arial" w:hAnsi="Arial" w:cs="Arial"/>
                      <w:sz w:val="22"/>
                      <w:szCs w:val="22"/>
                    </w:rPr>
                    <w:t>Poster</w:t>
                  </w:r>
                </w:p>
                <w:p w:rsidR="00CE271F" w:rsidRPr="007C4E71" w:rsidRDefault="00CE271F" w:rsidP="007C4E71">
                  <w:pPr>
                    <w:pStyle w:val="ListParagraph"/>
                    <w:numPr>
                      <w:ilvl w:val="0"/>
                      <w:numId w:val="11"/>
                    </w:numPr>
                    <w:ind w:left="0"/>
                    <w:rPr>
                      <w:rFonts w:ascii="Arial" w:hAnsi="Arial" w:cs="Arial"/>
                      <w:sz w:val="22"/>
                      <w:szCs w:val="22"/>
                    </w:rPr>
                  </w:pPr>
                  <w:r w:rsidRPr="007C4E71">
                    <w:rPr>
                      <w:rFonts w:ascii="Arial" w:hAnsi="Arial" w:cs="Arial"/>
                      <w:sz w:val="22"/>
                      <w:szCs w:val="22"/>
                    </w:rPr>
                    <w:t>Diagram</w:t>
                  </w:r>
                </w:p>
                <w:p w:rsidR="00CE271F" w:rsidRPr="007C4E71" w:rsidRDefault="00CE271F" w:rsidP="007C4E71">
                  <w:pPr>
                    <w:pStyle w:val="ListParagraph"/>
                    <w:numPr>
                      <w:ilvl w:val="0"/>
                      <w:numId w:val="11"/>
                    </w:numPr>
                    <w:ind w:left="0"/>
                    <w:rPr>
                      <w:rFonts w:ascii="Arial" w:hAnsi="Arial" w:cs="Arial"/>
                      <w:sz w:val="22"/>
                      <w:szCs w:val="22"/>
                    </w:rPr>
                  </w:pPr>
                  <w:r w:rsidRPr="007C4E71">
                    <w:rPr>
                      <w:rFonts w:ascii="Arial" w:hAnsi="Arial" w:cs="Arial"/>
                      <w:sz w:val="22"/>
                      <w:szCs w:val="22"/>
                    </w:rPr>
                    <w:t>Presentation</w:t>
                  </w:r>
                </w:p>
                <w:p w:rsidR="00CE271F" w:rsidRPr="007C4E71" w:rsidRDefault="00CE271F" w:rsidP="007C4E71">
                  <w:pPr>
                    <w:pStyle w:val="ListParagraph"/>
                    <w:numPr>
                      <w:ilvl w:val="0"/>
                      <w:numId w:val="11"/>
                    </w:numPr>
                    <w:ind w:left="0"/>
                    <w:rPr>
                      <w:rFonts w:ascii="Arial" w:hAnsi="Arial" w:cs="Arial"/>
                      <w:sz w:val="22"/>
                      <w:szCs w:val="22"/>
                    </w:rPr>
                  </w:pPr>
                  <w:r w:rsidRPr="007C4E71">
                    <w:rPr>
                      <w:rFonts w:ascii="Arial" w:hAnsi="Arial" w:cs="Arial"/>
                      <w:sz w:val="22"/>
                      <w:szCs w:val="22"/>
                    </w:rPr>
                    <w:t>Model or diorama</w:t>
                  </w:r>
                </w:p>
                <w:p w:rsidR="00CE271F" w:rsidRPr="007C4E71" w:rsidRDefault="00CE271F" w:rsidP="007C4E71">
                  <w:pPr>
                    <w:pStyle w:val="ListParagraph"/>
                    <w:numPr>
                      <w:ilvl w:val="0"/>
                      <w:numId w:val="11"/>
                    </w:numPr>
                    <w:ind w:left="0"/>
                    <w:rPr>
                      <w:rFonts w:ascii="Arial" w:hAnsi="Arial" w:cs="Arial"/>
                      <w:sz w:val="22"/>
                      <w:szCs w:val="22"/>
                    </w:rPr>
                  </w:pPr>
                  <w:r w:rsidRPr="007C4E71">
                    <w:rPr>
                      <w:rFonts w:ascii="Arial" w:hAnsi="Arial" w:cs="Arial"/>
                      <w:sz w:val="22"/>
                      <w:szCs w:val="22"/>
                    </w:rPr>
                    <w:t>Make a book</w:t>
                  </w:r>
                </w:p>
                <w:p w:rsidR="00CE271F" w:rsidRPr="007C4E71" w:rsidRDefault="00CE271F" w:rsidP="007C4E71">
                  <w:pPr>
                    <w:pStyle w:val="ListParagraph"/>
                    <w:numPr>
                      <w:ilvl w:val="0"/>
                      <w:numId w:val="11"/>
                    </w:numPr>
                    <w:ind w:left="0"/>
                    <w:rPr>
                      <w:rFonts w:ascii="Arial" w:hAnsi="Arial" w:cs="Arial"/>
                      <w:sz w:val="22"/>
                      <w:szCs w:val="22"/>
                    </w:rPr>
                  </w:pPr>
                  <w:r w:rsidRPr="007C4E71">
                    <w:rPr>
                      <w:rFonts w:ascii="Arial" w:hAnsi="Arial" w:cs="Arial"/>
                      <w:sz w:val="22"/>
                      <w:szCs w:val="22"/>
                    </w:rPr>
                    <w:t>Graphic Organizer</w:t>
                  </w:r>
                </w:p>
                <w:p w:rsidR="00CE271F" w:rsidRPr="007C4E71" w:rsidRDefault="00CE271F" w:rsidP="007C4E71">
                  <w:pPr>
                    <w:pStyle w:val="ListParagraph"/>
                    <w:numPr>
                      <w:ilvl w:val="0"/>
                      <w:numId w:val="11"/>
                    </w:numPr>
                    <w:ind w:left="0"/>
                    <w:rPr>
                      <w:rFonts w:ascii="Arial" w:hAnsi="Arial" w:cs="Arial"/>
                      <w:sz w:val="22"/>
                      <w:szCs w:val="22"/>
                    </w:rPr>
                  </w:pPr>
                  <w:r w:rsidRPr="007C4E71">
                    <w:rPr>
                      <w:rFonts w:ascii="Arial" w:hAnsi="Arial" w:cs="Arial"/>
                      <w:sz w:val="22"/>
                      <w:szCs w:val="22"/>
                    </w:rPr>
                    <w:t>Present a skit, puppet show, etc.</w:t>
                  </w:r>
                </w:p>
                <w:p w:rsidR="00CE271F" w:rsidRPr="007C4E71" w:rsidRDefault="00CE271F" w:rsidP="007C4E71">
                  <w:pPr>
                    <w:pStyle w:val="ListParagraph"/>
                    <w:numPr>
                      <w:ilvl w:val="0"/>
                      <w:numId w:val="11"/>
                    </w:numPr>
                    <w:ind w:left="0"/>
                    <w:rPr>
                      <w:rFonts w:ascii="Arial" w:hAnsi="Arial" w:cs="Arial"/>
                      <w:sz w:val="22"/>
                      <w:szCs w:val="22"/>
                    </w:rPr>
                  </w:pPr>
                  <w:r w:rsidRPr="007C4E71">
                    <w:rPr>
                      <w:rFonts w:ascii="Arial" w:hAnsi="Arial" w:cs="Arial"/>
                      <w:sz w:val="22"/>
                      <w:szCs w:val="22"/>
                    </w:rPr>
                    <w:t>Self-Selected (Student Choice)</w:t>
                  </w:r>
                </w:p>
                <w:p w:rsidR="00CE271F" w:rsidRDefault="00CE271F" w:rsidP="007C4E71">
                  <w:pPr>
                    <w:rPr>
                      <w:rFonts w:ascii="Arial" w:hAnsi="Arial" w:cs="Arial"/>
                      <w:sz w:val="22"/>
                      <w:szCs w:val="22"/>
                    </w:rPr>
                  </w:pPr>
                </w:p>
                <w:p w:rsidR="00CE271F" w:rsidRPr="007C4E71" w:rsidRDefault="00CE271F" w:rsidP="007C4E71">
                  <w:pPr>
                    <w:rPr>
                      <w:rFonts w:ascii="Arial" w:hAnsi="Arial" w:cs="Arial"/>
                      <w:sz w:val="22"/>
                      <w:szCs w:val="22"/>
                    </w:rPr>
                  </w:pPr>
                  <w:r w:rsidRPr="007C4E71">
                    <w:rPr>
                      <w:rFonts w:ascii="Arial" w:hAnsi="Arial" w:cs="Arial"/>
                      <w:sz w:val="22"/>
                      <w:szCs w:val="22"/>
                    </w:rPr>
                    <w:t>Actions/Evidence:</w:t>
                  </w:r>
                </w:p>
                <w:p w:rsidR="00CE271F" w:rsidRPr="007C4E71" w:rsidRDefault="00CE271F" w:rsidP="007C4E71">
                  <w:pPr>
                    <w:pStyle w:val="ListParagraph"/>
                    <w:numPr>
                      <w:ilvl w:val="0"/>
                      <w:numId w:val="19"/>
                    </w:numPr>
                    <w:rPr>
                      <w:rFonts w:ascii="Arial" w:hAnsi="Arial" w:cs="Arial"/>
                      <w:sz w:val="22"/>
                      <w:szCs w:val="22"/>
                    </w:rPr>
                  </w:pPr>
                  <w:r w:rsidRPr="007C4E71">
                    <w:rPr>
                      <w:rFonts w:ascii="Arial" w:hAnsi="Arial" w:cs="Arial"/>
                      <w:sz w:val="22"/>
                      <w:szCs w:val="22"/>
                    </w:rPr>
                    <w:t>Students will use vocabulary in context</w:t>
                  </w:r>
                </w:p>
                <w:p w:rsidR="00CE271F" w:rsidRPr="007C4E71" w:rsidRDefault="00CE271F" w:rsidP="007C4E71">
                  <w:pPr>
                    <w:pStyle w:val="ListParagraph"/>
                    <w:numPr>
                      <w:ilvl w:val="0"/>
                      <w:numId w:val="19"/>
                    </w:numPr>
                    <w:rPr>
                      <w:rFonts w:ascii="Arial" w:hAnsi="Arial" w:cs="Arial"/>
                      <w:sz w:val="22"/>
                      <w:szCs w:val="22"/>
                    </w:rPr>
                  </w:pPr>
                  <w:r w:rsidRPr="007C4E71">
                    <w:rPr>
                      <w:rFonts w:ascii="Arial" w:hAnsi="Arial" w:cs="Arial"/>
                      <w:sz w:val="22"/>
                      <w:szCs w:val="22"/>
                    </w:rPr>
                    <w:t>Students will initiate investigations</w:t>
                  </w:r>
                  <w:r>
                    <w:rPr>
                      <w:rFonts w:ascii="Arial" w:hAnsi="Arial" w:cs="Arial"/>
                      <w:sz w:val="22"/>
                      <w:szCs w:val="22"/>
                    </w:rPr>
                    <w:t xml:space="preserve"> of</w:t>
                  </w:r>
                  <w:r w:rsidRPr="007C4E71">
                    <w:rPr>
                      <w:rFonts w:ascii="Arial" w:hAnsi="Arial" w:cs="Arial"/>
                      <w:sz w:val="22"/>
                      <w:szCs w:val="22"/>
                    </w:rPr>
                    <w:t xml:space="preserve"> </w:t>
                  </w:r>
                  <w:r>
                    <w:rPr>
                      <w:rFonts w:ascii="Arial" w:hAnsi="Arial" w:cs="Arial"/>
                      <w:sz w:val="22"/>
                      <w:szCs w:val="22"/>
                    </w:rPr>
                    <w:t>living things</w:t>
                  </w:r>
                </w:p>
                <w:p w:rsidR="00CE271F" w:rsidRPr="007C4E71" w:rsidRDefault="00CE271F" w:rsidP="007C4E71">
                  <w:pPr>
                    <w:pStyle w:val="ListParagraph"/>
                    <w:numPr>
                      <w:ilvl w:val="0"/>
                      <w:numId w:val="19"/>
                    </w:numPr>
                    <w:rPr>
                      <w:rFonts w:ascii="Arial" w:hAnsi="Arial" w:cs="Arial"/>
                      <w:sz w:val="22"/>
                      <w:szCs w:val="22"/>
                    </w:rPr>
                  </w:pPr>
                  <w:r w:rsidRPr="007C4E71">
                    <w:rPr>
                      <w:rFonts w:ascii="Arial" w:hAnsi="Arial" w:cs="Arial"/>
                      <w:sz w:val="22"/>
                      <w:szCs w:val="22"/>
                    </w:rPr>
                    <w:t>Students will ask higher level questions during discussion/investigations</w:t>
                  </w:r>
                </w:p>
                <w:p w:rsidR="00CE271F" w:rsidRPr="007C4E71" w:rsidRDefault="00CE271F" w:rsidP="007C4E71">
                  <w:pPr>
                    <w:pStyle w:val="ListParagraph"/>
                    <w:numPr>
                      <w:ilvl w:val="0"/>
                      <w:numId w:val="19"/>
                    </w:numPr>
                    <w:rPr>
                      <w:rFonts w:ascii="Arial" w:hAnsi="Arial" w:cs="Arial"/>
                      <w:sz w:val="22"/>
                      <w:szCs w:val="22"/>
                    </w:rPr>
                  </w:pPr>
                  <w:r w:rsidRPr="007C4E71">
                    <w:rPr>
                      <w:rFonts w:ascii="Arial" w:hAnsi="Arial" w:cs="Arial"/>
                      <w:sz w:val="22"/>
                      <w:szCs w:val="22"/>
                    </w:rPr>
                    <w:t xml:space="preserve">Students will talk about the characteristics of </w:t>
                  </w:r>
                  <w:r>
                    <w:rPr>
                      <w:rFonts w:ascii="Arial" w:hAnsi="Arial" w:cs="Arial"/>
                      <w:sz w:val="22"/>
                      <w:szCs w:val="22"/>
                    </w:rPr>
                    <w:t>living things</w:t>
                  </w:r>
                </w:p>
                <w:p w:rsidR="00CE271F" w:rsidRPr="007C4E71" w:rsidRDefault="00CE271F">
                  <w:pPr>
                    <w:spacing w:after="120"/>
                    <w:rPr>
                      <w:rFonts w:ascii="Arial" w:hAnsi="Arial" w:cs="Arial"/>
                      <w:sz w:val="22"/>
                      <w:szCs w:val="22"/>
                    </w:rPr>
                  </w:pPr>
                </w:p>
                <w:p w:rsidR="00CE271F" w:rsidRPr="007C4E71" w:rsidRDefault="00CE271F">
                  <w:pPr>
                    <w:spacing w:after="120"/>
                    <w:rPr>
                      <w:sz w:val="19"/>
                    </w:rPr>
                  </w:pPr>
                </w:p>
              </w:txbxContent>
            </v:textbox>
            <w10:wrap anchorx="margin" anchory="margin"/>
          </v:shape>
        </w:pict>
      </w:r>
    </w:p>
    <w:p w:rsidR="00CE271F" w:rsidRDefault="00CE271F">
      <w:pPr>
        <w:rPr>
          <w:sz w:val="20"/>
          <w:szCs w:val="20"/>
        </w:rPr>
      </w:pPr>
    </w:p>
    <w:p w:rsidR="00CE271F" w:rsidRDefault="00CE271F"/>
    <w:p w:rsidR="00CE271F" w:rsidRDefault="00CE271F"/>
    <w:p w:rsidR="00CE271F" w:rsidRDefault="00CE271F"/>
    <w:p w:rsidR="00CE271F" w:rsidRDefault="00CE271F"/>
    <w:p w:rsidR="00CE271F" w:rsidRDefault="00CE271F"/>
    <w:p w:rsidR="00CE271F" w:rsidRDefault="00CE271F"/>
    <w:p w:rsidR="00CE271F" w:rsidRDefault="00CE271F"/>
    <w:p w:rsidR="00CE271F" w:rsidRDefault="00CE271F"/>
    <w:p w:rsidR="00CE271F" w:rsidRDefault="00CE271F"/>
    <w:p w:rsidR="00CE271F" w:rsidRDefault="00CE271F"/>
    <w:p w:rsidR="00CE271F" w:rsidRDefault="00CE271F">
      <w:r>
        <w:rPr>
          <w:noProof/>
        </w:rPr>
        <w:pict>
          <v:shape id="_x0000_s1030" type="#_x0000_t202" style="position:absolute;margin-left:429.2pt;margin-top:230.8pt;width:354.35pt;height:306.95pt;z-index:251651584;mso-wrap-distance-left:9.05pt;mso-wrap-distance-right:9.05pt;mso-position-horizontal-relative:page;mso-position-vertical-relative:page" strokeweight=".5pt">
            <v:fill color2="black"/>
            <v:textbox inset="7.45pt,3.85pt,7.45pt,3.85pt">
              <w:txbxContent>
                <w:p w:rsidR="00CE271F" w:rsidRDefault="00CE271F">
                  <w:pPr>
                    <w:spacing w:after="120"/>
                    <w:rPr>
                      <w:rFonts w:ascii="Arial" w:hAnsi="Arial"/>
                      <w:b/>
                      <w:color w:val="808080"/>
                      <w:sz w:val="19"/>
                    </w:rPr>
                  </w:pPr>
                  <w:r>
                    <w:rPr>
                      <w:rFonts w:ascii="Arial" w:hAnsi="Arial"/>
                      <w:b/>
                      <w:color w:val="808080"/>
                      <w:sz w:val="19"/>
                    </w:rPr>
                    <w:t>2.  What do we want to learn?</w:t>
                  </w:r>
                </w:p>
                <w:p w:rsidR="00CE271F" w:rsidRDefault="00CE271F">
                  <w:pPr>
                    <w:pStyle w:val="BodyText2"/>
                    <w:spacing w:after="120"/>
                    <w:jc w:val="left"/>
                  </w:pPr>
                  <w:r>
                    <w:t>What are the key concepts (form, function, causation, change, connection, perspective, responsibility, reflection) to be emphasized within this inquiry?</w:t>
                  </w:r>
                </w:p>
                <w:p w:rsidR="00CE271F" w:rsidRPr="00BB126A" w:rsidRDefault="00CE271F">
                  <w:pPr>
                    <w:spacing w:after="120"/>
                    <w:rPr>
                      <w:rFonts w:ascii="Arial" w:hAnsi="Arial"/>
                      <w:b/>
                      <w:sz w:val="19"/>
                    </w:rPr>
                  </w:pPr>
                  <w:r>
                    <w:rPr>
                      <w:rFonts w:ascii="Arial" w:hAnsi="Arial"/>
                      <w:b/>
                      <w:sz w:val="19"/>
                    </w:rPr>
                    <w:t xml:space="preserve">   Form, connection, responsibility</w:t>
                  </w:r>
                </w:p>
                <w:p w:rsidR="00CE271F" w:rsidRDefault="00CE271F">
                  <w:pPr>
                    <w:spacing w:after="120"/>
                    <w:rPr>
                      <w:rFonts w:ascii="Arial" w:hAnsi="Arial"/>
                      <w:sz w:val="19"/>
                    </w:rPr>
                  </w:pPr>
                </w:p>
                <w:p w:rsidR="00CE271F" w:rsidRDefault="00CE271F">
                  <w:pPr>
                    <w:rPr>
                      <w:rFonts w:ascii="Arial" w:hAnsi="Arial"/>
                      <w:sz w:val="19"/>
                    </w:rPr>
                  </w:pPr>
                  <w:r>
                    <w:rPr>
                      <w:rFonts w:ascii="Arial" w:hAnsi="Arial"/>
                      <w:sz w:val="19"/>
                    </w:rPr>
                    <w:t>What lines of inquiry will define the scope of the inquiry into the central idea?</w:t>
                  </w:r>
                </w:p>
                <w:p w:rsidR="00CE271F" w:rsidRDefault="00CE271F">
                  <w:pPr>
                    <w:rPr>
                      <w:rFonts w:ascii="Arial" w:hAnsi="Arial"/>
                      <w:sz w:val="19"/>
                    </w:rPr>
                  </w:pPr>
                </w:p>
                <w:p w:rsidR="00CE271F" w:rsidRPr="007C4E71" w:rsidRDefault="00CE271F" w:rsidP="000F12F8">
                  <w:pPr>
                    <w:pStyle w:val="ListParagraph"/>
                    <w:numPr>
                      <w:ilvl w:val="0"/>
                      <w:numId w:val="18"/>
                    </w:numPr>
                    <w:rPr>
                      <w:rFonts w:ascii="Arial" w:hAnsi="Arial"/>
                      <w:b/>
                      <w:sz w:val="22"/>
                      <w:szCs w:val="22"/>
                    </w:rPr>
                  </w:pPr>
                  <w:r w:rsidRPr="007C4E71">
                    <w:rPr>
                      <w:rFonts w:ascii="Arial" w:hAnsi="Arial"/>
                      <w:b/>
                      <w:sz w:val="22"/>
                      <w:szCs w:val="22"/>
                    </w:rPr>
                    <w:t>Natural cycles</w:t>
                  </w:r>
                </w:p>
                <w:p w:rsidR="00CE271F" w:rsidRPr="007C4E71" w:rsidRDefault="00CE271F" w:rsidP="000F12F8">
                  <w:pPr>
                    <w:pStyle w:val="ListParagraph"/>
                    <w:numPr>
                      <w:ilvl w:val="0"/>
                      <w:numId w:val="18"/>
                    </w:numPr>
                    <w:rPr>
                      <w:rFonts w:ascii="Arial" w:hAnsi="Arial"/>
                      <w:b/>
                      <w:sz w:val="22"/>
                      <w:szCs w:val="22"/>
                    </w:rPr>
                  </w:pPr>
                  <w:r w:rsidRPr="007C4E71">
                    <w:rPr>
                      <w:rFonts w:ascii="Arial" w:hAnsi="Arial"/>
                      <w:b/>
                      <w:sz w:val="22"/>
                      <w:szCs w:val="22"/>
                    </w:rPr>
                    <w:t>Effects of natural disruptions of a cycle</w:t>
                  </w:r>
                </w:p>
                <w:p w:rsidR="00CE271F" w:rsidRPr="007C4E71" w:rsidRDefault="00CE271F" w:rsidP="000F12F8">
                  <w:pPr>
                    <w:pStyle w:val="ListParagraph"/>
                    <w:numPr>
                      <w:ilvl w:val="0"/>
                      <w:numId w:val="18"/>
                    </w:numPr>
                    <w:rPr>
                      <w:rFonts w:ascii="Arial" w:hAnsi="Arial"/>
                      <w:b/>
                      <w:sz w:val="22"/>
                      <w:szCs w:val="22"/>
                    </w:rPr>
                  </w:pPr>
                  <w:r w:rsidRPr="007C4E71">
                    <w:rPr>
                      <w:rFonts w:ascii="Arial" w:hAnsi="Arial"/>
                      <w:b/>
                      <w:sz w:val="22"/>
                      <w:szCs w:val="22"/>
                    </w:rPr>
                    <w:t>Effects of human disruptions of a cycle</w:t>
                  </w:r>
                </w:p>
                <w:p w:rsidR="00CE271F" w:rsidRDefault="00CE271F">
                  <w:pPr>
                    <w:rPr>
                      <w:rFonts w:ascii="Arial" w:hAnsi="Arial"/>
                      <w:sz w:val="19"/>
                    </w:rPr>
                  </w:pPr>
                </w:p>
                <w:p w:rsidR="00CE271F" w:rsidRDefault="00CE271F">
                  <w:pPr>
                    <w:rPr>
                      <w:rFonts w:ascii="Arial" w:hAnsi="Arial"/>
                      <w:sz w:val="19"/>
                    </w:rPr>
                  </w:pPr>
                  <w:r>
                    <w:rPr>
                      <w:rFonts w:ascii="Arial" w:hAnsi="Arial"/>
                      <w:sz w:val="19"/>
                    </w:rPr>
                    <w:t>What teacher questions/provocations will drive these inquiries?</w:t>
                  </w:r>
                </w:p>
                <w:p w:rsidR="00CE271F" w:rsidRDefault="00CE271F">
                  <w:pPr>
                    <w:rPr>
                      <w:rFonts w:ascii="Arial" w:hAnsi="Arial"/>
                      <w:sz w:val="19"/>
                    </w:rPr>
                  </w:pPr>
                </w:p>
                <w:p w:rsidR="00CE271F" w:rsidRPr="007C4E71" w:rsidRDefault="00CE271F" w:rsidP="0076736B">
                  <w:pPr>
                    <w:pStyle w:val="ListParagraph"/>
                    <w:numPr>
                      <w:ilvl w:val="0"/>
                      <w:numId w:val="15"/>
                    </w:numPr>
                    <w:rPr>
                      <w:rFonts w:ascii="Arial" w:hAnsi="Arial"/>
                      <w:b/>
                      <w:sz w:val="22"/>
                      <w:szCs w:val="22"/>
                    </w:rPr>
                  </w:pPr>
                  <w:r w:rsidRPr="007C4E71">
                    <w:rPr>
                      <w:rFonts w:ascii="Arial" w:hAnsi="Arial"/>
                      <w:b/>
                      <w:sz w:val="22"/>
                      <w:szCs w:val="22"/>
                    </w:rPr>
                    <w:t>What kinds of cycles are there? (Form)</w:t>
                  </w:r>
                </w:p>
                <w:p w:rsidR="00CE271F" w:rsidRPr="007C4E71" w:rsidRDefault="00CE271F" w:rsidP="0076736B">
                  <w:pPr>
                    <w:pStyle w:val="ListParagraph"/>
                    <w:numPr>
                      <w:ilvl w:val="0"/>
                      <w:numId w:val="15"/>
                    </w:numPr>
                    <w:rPr>
                      <w:rFonts w:ascii="Arial" w:hAnsi="Arial"/>
                      <w:b/>
                      <w:sz w:val="22"/>
                      <w:szCs w:val="22"/>
                    </w:rPr>
                  </w:pPr>
                  <w:r w:rsidRPr="007C4E71">
                    <w:rPr>
                      <w:rFonts w:ascii="Arial" w:hAnsi="Arial"/>
                      <w:b/>
                      <w:sz w:val="22"/>
                      <w:szCs w:val="22"/>
                    </w:rPr>
                    <w:t>What happens when a cycle is disrupted? (Connection)</w:t>
                  </w:r>
                </w:p>
                <w:p w:rsidR="00CE271F" w:rsidRPr="007C4E71" w:rsidRDefault="00CE271F" w:rsidP="0076736B">
                  <w:pPr>
                    <w:pStyle w:val="ListParagraph"/>
                    <w:numPr>
                      <w:ilvl w:val="0"/>
                      <w:numId w:val="15"/>
                    </w:numPr>
                    <w:rPr>
                      <w:rFonts w:ascii="Arial" w:hAnsi="Arial"/>
                      <w:b/>
                      <w:sz w:val="22"/>
                      <w:szCs w:val="22"/>
                    </w:rPr>
                  </w:pPr>
                  <w:r w:rsidRPr="007C4E71">
                    <w:rPr>
                      <w:rFonts w:ascii="Arial" w:hAnsi="Arial"/>
                      <w:b/>
                      <w:sz w:val="22"/>
                      <w:szCs w:val="22"/>
                    </w:rPr>
                    <w:t>What is humanity’s responsibility to preserve cycles? (Responsibility)</w:t>
                  </w:r>
                </w:p>
              </w:txbxContent>
            </v:textbox>
            <w10:wrap anchorx="margin" anchory="margin"/>
          </v:shape>
        </w:pict>
      </w:r>
    </w:p>
    <w:p w:rsidR="00CE271F" w:rsidRDefault="00CE271F"/>
    <w:p w:rsidR="00CE271F" w:rsidRDefault="00CE271F"/>
    <w:p w:rsidR="00CE271F" w:rsidRDefault="00CE271F"/>
    <w:p w:rsidR="00CE271F" w:rsidRDefault="00CE271F">
      <w:pPr>
        <w:rPr>
          <w:szCs w:val="20"/>
        </w:rPr>
      </w:pPr>
    </w:p>
    <w:p w:rsidR="00CE271F" w:rsidRDefault="00CE271F"/>
    <w:p w:rsidR="00CE271F" w:rsidRDefault="00CE271F"/>
    <w:p w:rsidR="00CE271F" w:rsidRDefault="00CE271F"/>
    <w:p w:rsidR="00CE271F" w:rsidRDefault="00CE271F"/>
    <w:p w:rsidR="00CE271F" w:rsidRDefault="00CE271F"/>
    <w:p w:rsidR="00CE271F" w:rsidRDefault="00CE271F"/>
    <w:p w:rsidR="00CE271F" w:rsidRDefault="00CE271F"/>
    <w:p w:rsidR="00CE271F" w:rsidRDefault="00CE271F"/>
    <w:p w:rsidR="00CE271F" w:rsidRDefault="00CE271F"/>
    <w:p w:rsidR="00CE271F" w:rsidRDefault="00CE271F"/>
    <w:p w:rsidR="00CE271F" w:rsidRDefault="00CE271F"/>
    <w:p w:rsidR="00CE271F" w:rsidRDefault="00CE271F"/>
    <w:p w:rsidR="00CE271F" w:rsidRDefault="00CE271F"/>
    <w:p w:rsidR="00CE271F" w:rsidRDefault="00CE271F"/>
    <w:p w:rsidR="00CE271F" w:rsidRDefault="00CE271F"/>
    <w:p w:rsidR="00CE271F" w:rsidRDefault="00CE271F"/>
    <w:p w:rsidR="00CE271F" w:rsidRDefault="00CE271F"/>
    <w:p w:rsidR="00CE271F" w:rsidRDefault="00CE271F">
      <w:r>
        <w:rPr>
          <w:noProof/>
        </w:rPr>
        <w:pict>
          <v:shape id="_x0000_s1031" type="#_x0000_t202" style="position:absolute;margin-left:57.75pt;margin-top:543.75pt;width:367.9pt;height:16.15pt;z-index:251653632;mso-wrap-distance-left:9.05pt;mso-wrap-distance-right:9.05pt;mso-position-horizontal-relative:page;mso-position-vertical-relative:page" stroked="f">
            <v:fill opacity="0" color2="black"/>
            <v:textbox inset="0,0,0,0">
              <w:txbxContent>
                <w:p w:rsidR="00CE271F" w:rsidRDefault="00CE271F">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CE271F" w:rsidRDefault="00CE271F">
      <w:r>
        <w:rPr>
          <w:noProof/>
        </w:rPr>
        <w:pict>
          <v:shape id="_x0000_s1032" type="#_x0000_t202" style="position:absolute;margin-left:430.85pt;margin-top:56.85pt;width:354.35pt;height:317.4pt;z-index:251656704;mso-wrap-distance-left:9.05pt;mso-wrap-distance-right:9.05pt;mso-position-horizontal-relative:page;mso-position-vertical-relative:page" strokeweight=".5pt">
            <v:fill color2="black"/>
            <v:textbox inset="7.45pt,3.85pt,7.45pt,3.85pt">
              <w:txbxContent>
                <w:p w:rsidR="00CE271F" w:rsidRDefault="00CE271F">
                  <w:pPr>
                    <w:spacing w:after="120"/>
                    <w:rPr>
                      <w:rFonts w:ascii="Arial" w:hAnsi="Arial"/>
                      <w:b/>
                      <w:sz w:val="19"/>
                    </w:rPr>
                  </w:pPr>
                  <w:r>
                    <w:rPr>
                      <w:rFonts w:ascii="Arial" w:hAnsi="Arial"/>
                      <w:b/>
                      <w:color w:val="808080"/>
                      <w:sz w:val="19"/>
                    </w:rPr>
                    <w:t>4.  How best might we learn?</w:t>
                  </w:r>
                </w:p>
                <w:p w:rsidR="00CE271F" w:rsidRPr="007C4E71" w:rsidRDefault="00CE271F">
                  <w:pPr>
                    <w:pStyle w:val="BodyText2"/>
                    <w:spacing w:after="120"/>
                    <w:jc w:val="left"/>
                    <w:rPr>
                      <w:b/>
                    </w:rPr>
                  </w:pPr>
                  <w:r w:rsidRPr="007C4E71">
                    <w:rPr>
                      <w:b/>
                    </w:rPr>
                    <w:t>What are the learning experiences suggested by the teacher and/or students to encourage the students to engage with the inquiries and address the driving questions?</w:t>
                  </w:r>
                </w:p>
                <w:p w:rsidR="00CE271F" w:rsidRPr="008A4B5B" w:rsidRDefault="00CE271F" w:rsidP="007C4E71">
                  <w:pPr>
                    <w:rPr>
                      <w:rFonts w:ascii="Arial" w:hAnsi="Arial" w:cs="Arial"/>
                      <w:b/>
                      <w:sz w:val="20"/>
                      <w:szCs w:val="20"/>
                    </w:rPr>
                  </w:pPr>
                  <w:r w:rsidRPr="008A4B5B">
                    <w:rPr>
                      <w:rFonts w:ascii="Arial" w:hAnsi="Arial" w:cs="Arial"/>
                      <w:b/>
                      <w:sz w:val="20"/>
                      <w:szCs w:val="20"/>
                    </w:rPr>
                    <w:t>Front-loading:</w:t>
                  </w:r>
                </w:p>
                <w:p w:rsidR="00CE271F" w:rsidRPr="008A4B5B" w:rsidRDefault="00CE271F" w:rsidP="007C4E71">
                  <w:pPr>
                    <w:pStyle w:val="ListParagraph"/>
                    <w:numPr>
                      <w:ilvl w:val="0"/>
                      <w:numId w:val="23"/>
                    </w:numPr>
                    <w:rPr>
                      <w:rFonts w:ascii="Arial" w:hAnsi="Arial" w:cs="Arial"/>
                      <w:sz w:val="20"/>
                      <w:szCs w:val="20"/>
                    </w:rPr>
                  </w:pPr>
                  <w:r w:rsidRPr="008A4B5B">
                    <w:rPr>
                      <w:rFonts w:ascii="Arial" w:hAnsi="Arial" w:cs="Arial"/>
                      <w:sz w:val="20"/>
                      <w:szCs w:val="20"/>
                    </w:rPr>
                    <w:t>Introduction of terms</w:t>
                  </w:r>
                </w:p>
                <w:p w:rsidR="00CE271F" w:rsidRPr="008A4B5B" w:rsidRDefault="00CE271F" w:rsidP="00421829">
                  <w:pPr>
                    <w:pStyle w:val="ListParagraph"/>
                    <w:numPr>
                      <w:ilvl w:val="0"/>
                      <w:numId w:val="23"/>
                    </w:numPr>
                    <w:rPr>
                      <w:rFonts w:ascii="Arial" w:hAnsi="Arial" w:cs="Arial"/>
                      <w:sz w:val="20"/>
                      <w:szCs w:val="20"/>
                    </w:rPr>
                  </w:pPr>
                  <w:r w:rsidRPr="008A4B5B">
                    <w:rPr>
                      <w:rFonts w:ascii="Arial" w:hAnsi="Arial" w:cs="Arial"/>
                      <w:sz w:val="20"/>
                      <w:szCs w:val="20"/>
                    </w:rPr>
                    <w:t>Live specimens in the classrooms</w:t>
                  </w:r>
                </w:p>
                <w:p w:rsidR="00CE271F" w:rsidRPr="008A4B5B" w:rsidRDefault="00CE271F" w:rsidP="007C4E71">
                  <w:pPr>
                    <w:rPr>
                      <w:rFonts w:ascii="Arial" w:hAnsi="Arial" w:cs="Arial"/>
                      <w:sz w:val="20"/>
                      <w:szCs w:val="20"/>
                    </w:rPr>
                  </w:pPr>
                  <w:r w:rsidRPr="008A4B5B">
                    <w:rPr>
                      <w:rFonts w:ascii="Arial" w:hAnsi="Arial" w:cs="Arial"/>
                      <w:b/>
                      <w:sz w:val="20"/>
                      <w:szCs w:val="20"/>
                    </w:rPr>
                    <w:t>Learning Engagements/Experiences</w:t>
                  </w:r>
                  <w:r w:rsidRPr="008A4B5B">
                    <w:rPr>
                      <w:rFonts w:ascii="Arial" w:hAnsi="Arial" w:cs="Arial"/>
                      <w:sz w:val="20"/>
                      <w:szCs w:val="20"/>
                    </w:rPr>
                    <w:t>:</w:t>
                  </w:r>
                </w:p>
                <w:p w:rsidR="00CE271F" w:rsidRPr="008A4B5B" w:rsidRDefault="00CE271F" w:rsidP="007C4E71">
                  <w:pPr>
                    <w:pStyle w:val="ListParagraph"/>
                    <w:numPr>
                      <w:ilvl w:val="0"/>
                      <w:numId w:val="23"/>
                    </w:numPr>
                    <w:rPr>
                      <w:rFonts w:ascii="Arial" w:hAnsi="Arial" w:cs="Arial"/>
                      <w:sz w:val="20"/>
                      <w:szCs w:val="20"/>
                    </w:rPr>
                  </w:pPr>
                  <w:r w:rsidRPr="008A4B5B">
                    <w:rPr>
                      <w:rFonts w:ascii="Arial" w:hAnsi="Arial" w:cs="Arial"/>
                      <w:sz w:val="20"/>
                      <w:szCs w:val="20"/>
                    </w:rPr>
                    <w:t>Butterfly Kit</w:t>
                  </w:r>
                </w:p>
                <w:p w:rsidR="00CE271F" w:rsidRPr="008A4B5B" w:rsidRDefault="00CE271F" w:rsidP="007C4E71">
                  <w:pPr>
                    <w:pStyle w:val="ListParagraph"/>
                    <w:numPr>
                      <w:ilvl w:val="0"/>
                      <w:numId w:val="23"/>
                    </w:numPr>
                    <w:rPr>
                      <w:rFonts w:ascii="Arial" w:hAnsi="Arial" w:cs="Arial"/>
                      <w:sz w:val="20"/>
                      <w:szCs w:val="20"/>
                    </w:rPr>
                  </w:pPr>
                  <w:r w:rsidRPr="008A4B5B">
                    <w:rPr>
                      <w:rFonts w:ascii="Arial" w:hAnsi="Arial" w:cs="Arial"/>
                      <w:sz w:val="20"/>
                      <w:szCs w:val="20"/>
                    </w:rPr>
                    <w:t>Ladybug Kit</w:t>
                  </w:r>
                </w:p>
                <w:p w:rsidR="00CE271F" w:rsidRPr="008A4B5B" w:rsidRDefault="00CE271F" w:rsidP="007C4E71">
                  <w:pPr>
                    <w:pStyle w:val="ListParagraph"/>
                    <w:numPr>
                      <w:ilvl w:val="0"/>
                      <w:numId w:val="23"/>
                    </w:numPr>
                    <w:rPr>
                      <w:rFonts w:ascii="Arial" w:hAnsi="Arial" w:cs="Arial"/>
                      <w:sz w:val="20"/>
                      <w:szCs w:val="20"/>
                    </w:rPr>
                  </w:pPr>
                  <w:r w:rsidRPr="008A4B5B">
                    <w:rPr>
                      <w:rFonts w:ascii="Arial" w:hAnsi="Arial" w:cs="Arial"/>
                      <w:sz w:val="20"/>
                      <w:szCs w:val="20"/>
                    </w:rPr>
                    <w:t>Tadpoles to Frog</w:t>
                  </w:r>
                </w:p>
                <w:p w:rsidR="00CE271F" w:rsidRPr="008A4B5B" w:rsidRDefault="00CE271F" w:rsidP="00A574DA">
                  <w:pPr>
                    <w:pStyle w:val="ListParagraph"/>
                    <w:numPr>
                      <w:ilvl w:val="0"/>
                      <w:numId w:val="23"/>
                    </w:numPr>
                    <w:rPr>
                      <w:rFonts w:ascii="Arial" w:hAnsi="Arial" w:cs="Arial"/>
                      <w:sz w:val="20"/>
                      <w:szCs w:val="20"/>
                    </w:rPr>
                  </w:pPr>
                  <w:r>
                    <w:rPr>
                      <w:rFonts w:ascii="Arial" w:hAnsi="Arial" w:cs="Arial"/>
                      <w:sz w:val="20"/>
                      <w:szCs w:val="20"/>
                    </w:rPr>
                    <w:t>Egg to chick - Tyson</w:t>
                  </w:r>
                </w:p>
                <w:p w:rsidR="00CE271F" w:rsidRPr="008A4B5B" w:rsidRDefault="00CE271F" w:rsidP="007C4E71">
                  <w:pPr>
                    <w:pStyle w:val="ListParagraph"/>
                    <w:numPr>
                      <w:ilvl w:val="0"/>
                      <w:numId w:val="23"/>
                    </w:numPr>
                    <w:rPr>
                      <w:rFonts w:ascii="Arial" w:hAnsi="Arial" w:cs="Arial"/>
                      <w:sz w:val="20"/>
                      <w:szCs w:val="20"/>
                    </w:rPr>
                  </w:pPr>
                  <w:r w:rsidRPr="008A4B5B">
                    <w:rPr>
                      <w:rFonts w:ascii="Arial" w:hAnsi="Arial" w:cs="Arial"/>
                      <w:sz w:val="20"/>
                      <w:szCs w:val="20"/>
                    </w:rPr>
                    <w:t>Seed investigation</w:t>
                  </w:r>
                </w:p>
                <w:p w:rsidR="00CE271F" w:rsidRPr="008A4B5B" w:rsidRDefault="00CE271F" w:rsidP="007C4E71">
                  <w:pPr>
                    <w:pStyle w:val="ListParagraph"/>
                    <w:numPr>
                      <w:ilvl w:val="0"/>
                      <w:numId w:val="23"/>
                    </w:numPr>
                    <w:rPr>
                      <w:rFonts w:ascii="Arial" w:hAnsi="Arial" w:cs="Arial"/>
                      <w:sz w:val="20"/>
                      <w:szCs w:val="20"/>
                    </w:rPr>
                  </w:pPr>
                  <w:r w:rsidRPr="008A4B5B">
                    <w:rPr>
                      <w:rFonts w:ascii="Arial" w:hAnsi="Arial" w:cs="Arial"/>
                      <w:sz w:val="20"/>
                      <w:szCs w:val="20"/>
                    </w:rPr>
                    <w:t>Seed to plant</w:t>
                  </w:r>
                </w:p>
                <w:p w:rsidR="00CE271F" w:rsidRPr="008A4B5B" w:rsidRDefault="00CE271F" w:rsidP="007C4E71">
                  <w:pPr>
                    <w:pStyle w:val="ListParagraph"/>
                    <w:numPr>
                      <w:ilvl w:val="0"/>
                      <w:numId w:val="23"/>
                    </w:numPr>
                    <w:rPr>
                      <w:rFonts w:ascii="Arial" w:hAnsi="Arial" w:cs="Arial"/>
                      <w:sz w:val="20"/>
                      <w:szCs w:val="20"/>
                    </w:rPr>
                  </w:pPr>
                  <w:r w:rsidRPr="008A4B5B">
                    <w:rPr>
                      <w:rFonts w:ascii="Arial" w:hAnsi="Arial" w:cs="Arial"/>
                      <w:sz w:val="20"/>
                      <w:szCs w:val="20"/>
                    </w:rPr>
                    <w:t>Science experiences to show disruptions</w:t>
                  </w:r>
                </w:p>
                <w:p w:rsidR="00CE271F" w:rsidRPr="008A4B5B" w:rsidRDefault="00CE271F">
                  <w:pPr>
                    <w:pStyle w:val="BodyText2"/>
                    <w:spacing w:after="120"/>
                    <w:jc w:val="left"/>
                    <w:rPr>
                      <w:b/>
                      <w:sz w:val="20"/>
                      <w:szCs w:val="20"/>
                    </w:rPr>
                  </w:pPr>
                  <w:r w:rsidRPr="008A4B5B">
                    <w:rPr>
                      <w:b/>
                      <w:sz w:val="20"/>
                      <w:szCs w:val="20"/>
                    </w:rPr>
                    <w:t>What opportunities will occur for transdisciplinary skills development and for the development of the attributes of the learner profile?</w:t>
                  </w:r>
                </w:p>
                <w:p w:rsidR="00CE271F" w:rsidRPr="008A4B5B" w:rsidRDefault="00CE271F" w:rsidP="007C4E71">
                  <w:pPr>
                    <w:pStyle w:val="ListParagraph"/>
                    <w:numPr>
                      <w:ilvl w:val="0"/>
                      <w:numId w:val="23"/>
                    </w:numPr>
                    <w:rPr>
                      <w:rFonts w:ascii="Arial" w:hAnsi="Arial" w:cs="Arial"/>
                      <w:sz w:val="20"/>
                      <w:szCs w:val="20"/>
                    </w:rPr>
                  </w:pPr>
                  <w:r w:rsidRPr="008A4B5B">
                    <w:rPr>
                      <w:rFonts w:ascii="Arial" w:hAnsi="Arial" w:cs="Arial"/>
                      <w:sz w:val="20"/>
                      <w:szCs w:val="20"/>
                    </w:rPr>
                    <w:t>Students will develop res</w:t>
                  </w:r>
                  <w:r>
                    <w:rPr>
                      <w:rFonts w:ascii="Arial" w:hAnsi="Arial" w:cs="Arial"/>
                      <w:sz w:val="20"/>
                      <w:szCs w:val="20"/>
                    </w:rPr>
                    <w:t>earch skills as they study</w:t>
                  </w:r>
                  <w:r w:rsidRPr="008A4B5B">
                    <w:rPr>
                      <w:rFonts w:ascii="Arial" w:hAnsi="Arial" w:cs="Arial"/>
                      <w:sz w:val="20"/>
                      <w:szCs w:val="20"/>
                    </w:rPr>
                    <w:t xml:space="preserve"> plants/animals and watch </w:t>
                  </w:r>
                  <w:r>
                    <w:rPr>
                      <w:rFonts w:ascii="Arial" w:hAnsi="Arial" w:cs="Arial"/>
                      <w:sz w:val="20"/>
                      <w:szCs w:val="20"/>
                    </w:rPr>
                    <w:t xml:space="preserve">the changes that occur in </w:t>
                  </w:r>
                  <w:r w:rsidRPr="008A4B5B">
                    <w:rPr>
                      <w:rFonts w:ascii="Arial" w:hAnsi="Arial" w:cs="Arial"/>
                      <w:sz w:val="20"/>
                      <w:szCs w:val="20"/>
                    </w:rPr>
                    <w:t>organisms.</w:t>
                  </w:r>
                </w:p>
                <w:p w:rsidR="00CE271F" w:rsidRPr="008A4B5B" w:rsidRDefault="00CE271F" w:rsidP="00421829">
                  <w:pPr>
                    <w:pStyle w:val="ListParagraph"/>
                    <w:numPr>
                      <w:ilvl w:val="0"/>
                      <w:numId w:val="23"/>
                    </w:numPr>
                    <w:rPr>
                      <w:rFonts w:ascii="Arial" w:hAnsi="Arial" w:cs="Arial"/>
                      <w:sz w:val="20"/>
                      <w:szCs w:val="20"/>
                    </w:rPr>
                  </w:pPr>
                  <w:r w:rsidRPr="008A4B5B">
                    <w:rPr>
                      <w:rFonts w:ascii="Arial" w:hAnsi="Arial" w:cs="Arial"/>
                      <w:sz w:val="20"/>
                      <w:szCs w:val="20"/>
                    </w:rPr>
                    <w:t>Students will grow in the area of interpersonal skills as they care for live specimens in the classroom and as they understand the interdependence of organisms on the planet.</w:t>
                  </w:r>
                </w:p>
                <w:p w:rsidR="00CE271F" w:rsidRDefault="00CE271F">
                  <w:pPr>
                    <w:spacing w:after="120"/>
                    <w:rPr>
                      <w:rFonts w:ascii="Arial" w:hAnsi="Arial"/>
                      <w:sz w:val="19"/>
                    </w:rPr>
                  </w:pPr>
                </w:p>
                <w:p w:rsidR="00CE271F" w:rsidRDefault="00CE271F">
                  <w:pPr>
                    <w:rPr>
                      <w:rFonts w:ascii="Arial" w:hAnsi="Arial"/>
                      <w:sz w:val="19"/>
                    </w:rPr>
                  </w:pPr>
                </w:p>
              </w:txbxContent>
            </v:textbox>
            <w10:wrap anchorx="margin" anchory="margin"/>
          </v:shape>
        </w:pict>
      </w:r>
      <w:r>
        <w:rPr>
          <w:noProof/>
        </w:rPr>
        <w:pict>
          <v:shape id="_x0000_s1033" type="#_x0000_t202" style="position:absolute;margin-left:57.1pt;margin-top:42pt;width:170.9pt;height:10.15pt;z-index:251654656;mso-wrap-distance-left:9.05pt;mso-wrap-distance-right:9.05pt;mso-position-horizontal-relative:page;mso-position-vertical-relative:page" stroked="f">
            <v:fill opacity="0" color2="black"/>
            <v:textbox inset="0,0,0,0">
              <w:txbxContent>
                <w:p w:rsidR="00CE271F" w:rsidRDefault="00CE271F">
                  <w:pPr>
                    <w:rPr>
                      <w:rFonts w:ascii="Arial" w:hAnsi="Arial" w:cs="Arial"/>
                      <w:sz w:val="16"/>
                      <w:lang w:val="en-GB"/>
                    </w:rPr>
                  </w:pPr>
                  <w:r>
                    <w:rPr>
                      <w:rFonts w:ascii="Arial" w:hAnsi="Arial" w:cs="Arial"/>
                      <w:sz w:val="16"/>
                      <w:lang w:val="en-GB"/>
                    </w:rPr>
                    <w:t>Planning the inquiry</w:t>
                  </w:r>
                </w:p>
              </w:txbxContent>
            </v:textbox>
            <w10:wrap anchorx="margin" anchory="margin"/>
          </v:shape>
        </w:pict>
      </w:r>
      <w:r>
        <w:rPr>
          <w:noProof/>
        </w:rPr>
        <w:pict>
          <v:shape id="_x0000_s1034" type="#_x0000_t202" style="position:absolute;margin-left:56.65pt;margin-top:57.75pt;width:354.35pt;height:311.25pt;z-index:251655680;mso-wrap-distance-left:9.05pt;mso-wrap-distance-right:9.05pt;mso-position-horizontal-relative:page;mso-position-vertical-relative:page" strokeweight=".5pt">
            <v:fill color2="black"/>
            <v:textbox inset="7.45pt,3.85pt,7.45pt,3.85pt">
              <w:txbxContent>
                <w:p w:rsidR="00CE271F" w:rsidRDefault="00CE271F">
                  <w:pPr>
                    <w:spacing w:after="120"/>
                    <w:rPr>
                      <w:rFonts w:ascii="Arial" w:hAnsi="Arial"/>
                      <w:b/>
                      <w:color w:val="808080"/>
                      <w:sz w:val="19"/>
                    </w:rPr>
                  </w:pPr>
                  <w:r>
                    <w:rPr>
                      <w:rFonts w:ascii="Arial" w:hAnsi="Arial"/>
                      <w:b/>
                      <w:color w:val="808080"/>
                      <w:sz w:val="19"/>
                    </w:rPr>
                    <w:t>3.  How might we know what we have learned?</w:t>
                  </w:r>
                </w:p>
                <w:p w:rsidR="00CE271F" w:rsidRDefault="00CE271F">
                  <w:pPr>
                    <w:spacing w:after="120"/>
                    <w:rPr>
                      <w:rFonts w:ascii="Arial" w:hAnsi="Arial"/>
                      <w:i/>
                      <w:sz w:val="19"/>
                    </w:rPr>
                  </w:pPr>
                  <w:r>
                    <w:rPr>
                      <w:rFonts w:ascii="Arial" w:hAnsi="Arial"/>
                      <w:i/>
                      <w:sz w:val="19"/>
                    </w:rPr>
                    <w:t>This column should be used in conjunction with “How best might we learn?”</w:t>
                  </w:r>
                </w:p>
                <w:p w:rsidR="00CE271F" w:rsidRPr="007C4E71" w:rsidRDefault="00CE271F">
                  <w:pPr>
                    <w:pStyle w:val="BodyText2"/>
                    <w:spacing w:after="120"/>
                    <w:jc w:val="left"/>
                    <w:rPr>
                      <w:b/>
                    </w:rPr>
                  </w:pPr>
                  <w:r w:rsidRPr="007C4E71">
                    <w:rPr>
                      <w:b/>
                    </w:rPr>
                    <w:t>What are the possible ways of assessing students’ prior knowledge and skills?  What evidence will we look for?</w:t>
                  </w:r>
                </w:p>
                <w:p w:rsidR="00CE271F" w:rsidRPr="007C4E71" w:rsidRDefault="00CE271F" w:rsidP="007C4E71">
                  <w:pPr>
                    <w:pStyle w:val="ListParagraph"/>
                    <w:numPr>
                      <w:ilvl w:val="0"/>
                      <w:numId w:val="21"/>
                    </w:numPr>
                    <w:rPr>
                      <w:rFonts w:ascii="Arial" w:hAnsi="Arial" w:cs="Arial"/>
                      <w:sz w:val="22"/>
                      <w:szCs w:val="22"/>
                    </w:rPr>
                  </w:pPr>
                  <w:r w:rsidRPr="007C4E71">
                    <w:rPr>
                      <w:rFonts w:ascii="Arial" w:hAnsi="Arial" w:cs="Arial"/>
                      <w:sz w:val="22"/>
                      <w:szCs w:val="22"/>
                    </w:rPr>
                    <w:t>KWL</w:t>
                  </w:r>
                </w:p>
                <w:p w:rsidR="00CE271F" w:rsidRDefault="00CE271F" w:rsidP="007C4E71">
                  <w:pPr>
                    <w:pStyle w:val="ListParagraph"/>
                    <w:numPr>
                      <w:ilvl w:val="0"/>
                      <w:numId w:val="21"/>
                    </w:numPr>
                    <w:rPr>
                      <w:rFonts w:ascii="Arial" w:hAnsi="Arial" w:cs="Arial"/>
                      <w:sz w:val="22"/>
                      <w:szCs w:val="22"/>
                    </w:rPr>
                  </w:pPr>
                  <w:r>
                    <w:rPr>
                      <w:rFonts w:ascii="Arial" w:hAnsi="Arial" w:cs="Arial"/>
                      <w:sz w:val="22"/>
                      <w:szCs w:val="22"/>
                    </w:rPr>
                    <w:t>Draw a diagram of a</w:t>
                  </w:r>
                  <w:r w:rsidRPr="007C4E71">
                    <w:rPr>
                      <w:rFonts w:ascii="Arial" w:hAnsi="Arial" w:cs="Arial"/>
                      <w:sz w:val="22"/>
                      <w:szCs w:val="22"/>
                    </w:rPr>
                    <w:t xml:space="preserve"> </w:t>
                  </w:r>
                  <w:r>
                    <w:rPr>
                      <w:rFonts w:ascii="Arial" w:hAnsi="Arial" w:cs="Arial"/>
                      <w:sz w:val="22"/>
                      <w:szCs w:val="22"/>
                    </w:rPr>
                    <w:t>natural cycle</w:t>
                  </w:r>
                </w:p>
                <w:p w:rsidR="00CE271F" w:rsidRPr="007C4E71" w:rsidRDefault="00CE271F" w:rsidP="007C4E71">
                  <w:pPr>
                    <w:pStyle w:val="ListParagraph"/>
                    <w:numPr>
                      <w:ilvl w:val="0"/>
                      <w:numId w:val="21"/>
                    </w:numPr>
                    <w:rPr>
                      <w:rFonts w:ascii="Arial" w:hAnsi="Arial" w:cs="Arial"/>
                      <w:sz w:val="22"/>
                      <w:szCs w:val="22"/>
                    </w:rPr>
                  </w:pPr>
                  <w:r>
                    <w:rPr>
                      <w:rFonts w:ascii="Arial" w:hAnsi="Arial" w:cs="Arial"/>
                      <w:sz w:val="22"/>
                      <w:szCs w:val="22"/>
                    </w:rPr>
                    <w:t>Sort living/nonliving things</w:t>
                  </w:r>
                </w:p>
                <w:p w:rsidR="00CE271F" w:rsidRPr="007C4E71" w:rsidRDefault="00CE271F">
                  <w:pPr>
                    <w:spacing w:after="120"/>
                    <w:rPr>
                      <w:rFonts w:ascii="Arial" w:hAnsi="Arial" w:cs="Arial"/>
                      <w:b/>
                      <w:sz w:val="22"/>
                      <w:szCs w:val="22"/>
                    </w:rPr>
                  </w:pPr>
                </w:p>
                <w:p w:rsidR="00CE271F" w:rsidRPr="007C4E71" w:rsidRDefault="00CE271F">
                  <w:pPr>
                    <w:spacing w:after="120"/>
                    <w:rPr>
                      <w:rFonts w:ascii="Arial" w:hAnsi="Arial"/>
                      <w:b/>
                      <w:sz w:val="19"/>
                    </w:rPr>
                  </w:pPr>
                </w:p>
                <w:p w:rsidR="00CE271F" w:rsidRPr="007C4E71" w:rsidRDefault="00CE271F">
                  <w:pPr>
                    <w:pStyle w:val="BodyText2"/>
                    <w:spacing w:after="120"/>
                    <w:jc w:val="left"/>
                    <w:rPr>
                      <w:b/>
                    </w:rPr>
                  </w:pPr>
                  <w:r w:rsidRPr="007C4E71">
                    <w:rPr>
                      <w:b/>
                    </w:rPr>
                    <w:t>What are the possible ways of assessing student learning in the context of the lines of inquiry?  What evidence will we look for?</w:t>
                  </w:r>
                </w:p>
                <w:p w:rsidR="00CE271F" w:rsidRPr="007C4E71" w:rsidRDefault="00CE271F">
                  <w:pPr>
                    <w:spacing w:after="120"/>
                    <w:rPr>
                      <w:rFonts w:ascii="Arial" w:hAnsi="Arial"/>
                      <w:b/>
                      <w:sz w:val="19"/>
                    </w:rPr>
                  </w:pPr>
                </w:p>
                <w:p w:rsidR="00CE271F" w:rsidRDefault="00CE271F" w:rsidP="007C4E71">
                  <w:pPr>
                    <w:pStyle w:val="ListParagraph"/>
                    <w:numPr>
                      <w:ilvl w:val="0"/>
                      <w:numId w:val="21"/>
                    </w:numPr>
                    <w:rPr>
                      <w:rFonts w:ascii="Arial" w:hAnsi="Arial" w:cs="Arial"/>
                      <w:sz w:val="22"/>
                      <w:szCs w:val="22"/>
                    </w:rPr>
                  </w:pPr>
                  <w:r w:rsidRPr="007C4E71">
                    <w:rPr>
                      <w:rFonts w:ascii="Arial" w:hAnsi="Arial" w:cs="Arial"/>
                      <w:sz w:val="22"/>
                      <w:szCs w:val="22"/>
                    </w:rPr>
                    <w:t>Students will compare/contrast cycles using a graphic organizer.</w:t>
                  </w:r>
                </w:p>
                <w:p w:rsidR="00CE271F" w:rsidRPr="007C4E71" w:rsidRDefault="00CE271F" w:rsidP="007C4E71">
                  <w:pPr>
                    <w:pStyle w:val="ListParagraph"/>
                    <w:numPr>
                      <w:ilvl w:val="0"/>
                      <w:numId w:val="21"/>
                    </w:numPr>
                    <w:rPr>
                      <w:rFonts w:ascii="Arial" w:hAnsi="Arial" w:cs="Arial"/>
                      <w:sz w:val="22"/>
                      <w:szCs w:val="22"/>
                    </w:rPr>
                  </w:pPr>
                  <w:r>
                    <w:rPr>
                      <w:rFonts w:ascii="Arial" w:hAnsi="Arial" w:cs="Arial"/>
                      <w:sz w:val="22"/>
                      <w:szCs w:val="22"/>
                    </w:rPr>
                    <w:t>S</w:t>
                  </w:r>
                  <w:r w:rsidRPr="007C4E71">
                    <w:rPr>
                      <w:rFonts w:ascii="Arial" w:hAnsi="Arial" w:cs="Arial"/>
                      <w:sz w:val="22"/>
                      <w:szCs w:val="22"/>
                    </w:rPr>
                    <w:t>tudents will demonstrate an understanding of different life cycles by sequencing stages of development of different organisms.</w:t>
                  </w:r>
                </w:p>
                <w:p w:rsidR="00CE271F" w:rsidRPr="007C4E71" w:rsidRDefault="00CE271F" w:rsidP="007C4E71">
                  <w:pPr>
                    <w:pStyle w:val="ListParagraph"/>
                    <w:numPr>
                      <w:ilvl w:val="0"/>
                      <w:numId w:val="21"/>
                    </w:numPr>
                    <w:rPr>
                      <w:rFonts w:ascii="Arial" w:hAnsi="Arial" w:cs="Arial"/>
                      <w:sz w:val="22"/>
                      <w:szCs w:val="22"/>
                    </w:rPr>
                  </w:pPr>
                  <w:r w:rsidRPr="007C4E71">
                    <w:rPr>
                      <w:rFonts w:ascii="Arial" w:hAnsi="Arial" w:cs="Arial"/>
                      <w:sz w:val="22"/>
                      <w:szCs w:val="22"/>
                    </w:rPr>
                    <w:t>Students will write/draw/discuss the effects of natural/human disruptions of a cycle.</w:t>
                  </w:r>
                </w:p>
                <w:p w:rsidR="00CE271F" w:rsidRPr="007C4E71" w:rsidRDefault="00CE271F" w:rsidP="007C4E71">
                  <w:pPr>
                    <w:ind w:left="360"/>
                    <w:rPr>
                      <w:rFonts w:ascii="Arial" w:hAnsi="Arial" w:cs="Arial"/>
                      <w:sz w:val="22"/>
                      <w:szCs w:val="22"/>
                    </w:rPr>
                  </w:pPr>
                </w:p>
                <w:p w:rsidR="00CE271F" w:rsidRPr="007C4E71" w:rsidRDefault="00CE271F">
                  <w:pPr>
                    <w:pStyle w:val="Index"/>
                    <w:suppressLineNumbers w:val="0"/>
                    <w:spacing w:after="120"/>
                    <w:rPr>
                      <w:rFonts w:ascii="Arial" w:hAnsi="Arial" w:cs="Arial"/>
                      <w:sz w:val="22"/>
                      <w:szCs w:val="22"/>
                    </w:rPr>
                  </w:pPr>
                </w:p>
              </w:txbxContent>
            </v:textbox>
            <w10:wrap anchorx="margin" anchory="margin"/>
          </v:shape>
        </w:pict>
      </w:r>
    </w:p>
    <w:p w:rsidR="00CE271F" w:rsidRDefault="00CE271F"/>
    <w:p w:rsidR="00CE271F" w:rsidRDefault="00CE271F"/>
    <w:p w:rsidR="00CE271F" w:rsidRDefault="00CE271F">
      <w:pPr>
        <w:rPr>
          <w:sz w:val="20"/>
        </w:rPr>
      </w:pPr>
    </w:p>
    <w:p w:rsidR="00CE271F" w:rsidRDefault="00CE271F">
      <w:pPr>
        <w:rPr>
          <w:sz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r>
        <w:rPr>
          <w:noProof/>
        </w:rPr>
        <w:pict>
          <v:shape id="_x0000_s1035" type="#_x0000_t202" style="position:absolute;margin-left:56.65pt;margin-top:387.6pt;width:728.55pt;height:148.65pt;z-index:251657728;mso-wrap-distance-left:9.05pt;mso-wrap-distance-right:9.05pt;mso-position-horizontal-relative:page;mso-position-vertical-relative:page" strokeweight=".5pt">
            <v:fill color2="black"/>
            <v:textbox inset="7.45pt,3.85pt,7.45pt,3.85pt">
              <w:txbxContent>
                <w:p w:rsidR="00CE271F" w:rsidRDefault="00CE271F">
                  <w:pPr>
                    <w:spacing w:after="120"/>
                    <w:rPr>
                      <w:rFonts w:ascii="Arial" w:hAnsi="Arial"/>
                      <w:b/>
                      <w:sz w:val="19"/>
                    </w:rPr>
                  </w:pPr>
                  <w:r>
                    <w:rPr>
                      <w:rFonts w:ascii="Arial" w:hAnsi="Arial"/>
                      <w:b/>
                      <w:color w:val="808080"/>
                      <w:sz w:val="19"/>
                    </w:rPr>
                    <w:t>5.  What resources need to be gathered?</w:t>
                  </w:r>
                </w:p>
                <w:p w:rsidR="00CE271F" w:rsidRPr="007C4E71" w:rsidRDefault="00CE271F">
                  <w:pPr>
                    <w:spacing w:after="120"/>
                    <w:rPr>
                      <w:rFonts w:ascii="Arial" w:hAnsi="Arial"/>
                      <w:b/>
                      <w:sz w:val="19"/>
                    </w:rPr>
                  </w:pPr>
                  <w:r w:rsidRPr="007C4E71">
                    <w:rPr>
                      <w:rFonts w:ascii="Arial" w:hAnsi="Arial"/>
                      <w:b/>
                      <w:sz w:val="19"/>
                    </w:rPr>
                    <w:t>What people, places, audio-visual materials, related literature, music, art, computer software, etc, will be available?</w:t>
                  </w:r>
                  <w:r>
                    <w:rPr>
                      <w:rFonts w:ascii="Arial" w:hAnsi="Arial"/>
                      <w:b/>
                      <w:sz w:val="19"/>
                    </w:rPr>
                    <w:t xml:space="preserve"> </w:t>
                  </w:r>
                </w:p>
                <w:p w:rsidR="00CE271F" w:rsidRPr="007C4E71" w:rsidRDefault="00CE271F" w:rsidP="007C4E71">
                  <w:pPr>
                    <w:contextualSpacing/>
                    <w:rPr>
                      <w:rFonts w:ascii="Arial" w:hAnsi="Arial" w:cs="Arial"/>
                      <w:sz w:val="22"/>
                      <w:szCs w:val="22"/>
                    </w:rPr>
                  </w:pPr>
                  <w:r>
                    <w:rPr>
                      <w:rFonts w:ascii="Arial" w:hAnsi="Arial" w:cs="Arial"/>
                      <w:sz w:val="22"/>
                      <w:szCs w:val="22"/>
                    </w:rPr>
                    <w:t>Butterfly Kit,</w:t>
                  </w:r>
                  <w:r w:rsidRPr="007C4E71">
                    <w:rPr>
                      <w:rFonts w:ascii="Arial" w:hAnsi="Arial" w:cs="Arial"/>
                      <w:sz w:val="22"/>
                      <w:szCs w:val="22"/>
                    </w:rPr>
                    <w:t xml:space="preserve"> Ladybug Kit, Insect Foss Kit, Tadpoles,</w:t>
                  </w:r>
                  <w:r>
                    <w:rPr>
                      <w:rFonts w:ascii="Arial" w:hAnsi="Arial" w:cs="Arial"/>
                      <w:sz w:val="22"/>
                      <w:szCs w:val="22"/>
                    </w:rPr>
                    <w:t xml:space="preserve"> chicks from Tyson’s, planner tubs with materials are in classrooms and in the library.</w:t>
                  </w:r>
                </w:p>
                <w:p w:rsidR="00CE271F" w:rsidRPr="007C4E71" w:rsidRDefault="00CE271F">
                  <w:pPr>
                    <w:spacing w:after="120"/>
                    <w:rPr>
                      <w:rFonts w:ascii="Arial" w:hAnsi="Arial"/>
                      <w:b/>
                      <w:sz w:val="19"/>
                    </w:rPr>
                  </w:pPr>
                </w:p>
                <w:p w:rsidR="00CE271F" w:rsidRPr="007C4E71" w:rsidRDefault="00CE271F">
                  <w:pPr>
                    <w:spacing w:after="120"/>
                    <w:rPr>
                      <w:rFonts w:ascii="Arial" w:hAnsi="Arial"/>
                      <w:b/>
                      <w:sz w:val="19"/>
                    </w:rPr>
                  </w:pPr>
                  <w:r w:rsidRPr="007C4E71">
                    <w:rPr>
                      <w:rFonts w:ascii="Arial" w:hAnsi="Arial"/>
                      <w:b/>
                      <w:sz w:val="19"/>
                    </w:rPr>
                    <w:t>How will the classroom environment, local environment, and/or the community be used to facilitate the inquiry?</w:t>
                  </w:r>
                </w:p>
                <w:p w:rsidR="00CE271F" w:rsidRPr="007C4E71" w:rsidRDefault="00CE271F" w:rsidP="007C4E71">
                  <w:pPr>
                    <w:pStyle w:val="ListParagraph"/>
                    <w:numPr>
                      <w:ilvl w:val="0"/>
                      <w:numId w:val="26"/>
                    </w:numPr>
                    <w:rPr>
                      <w:rFonts w:ascii="Arial" w:hAnsi="Arial" w:cs="Arial"/>
                      <w:sz w:val="22"/>
                      <w:szCs w:val="22"/>
                    </w:rPr>
                  </w:pPr>
                  <w:r w:rsidRPr="007C4E71">
                    <w:rPr>
                      <w:rFonts w:ascii="Arial" w:hAnsi="Arial" w:cs="Arial"/>
                      <w:sz w:val="22"/>
                      <w:szCs w:val="22"/>
                    </w:rPr>
                    <w:t>Living animals will be present in the classrooms.</w:t>
                  </w:r>
                </w:p>
                <w:p w:rsidR="00CE271F" w:rsidRDefault="00CE271F" w:rsidP="007C4E71">
                  <w:pPr>
                    <w:pStyle w:val="ListParagraph"/>
                    <w:numPr>
                      <w:ilvl w:val="0"/>
                      <w:numId w:val="26"/>
                    </w:numPr>
                    <w:rPr>
                      <w:rFonts w:ascii="Arial" w:hAnsi="Arial" w:cs="Arial"/>
                      <w:sz w:val="22"/>
                      <w:szCs w:val="22"/>
                    </w:rPr>
                  </w:pPr>
                  <w:r w:rsidRPr="007C4E71">
                    <w:rPr>
                      <w:rFonts w:ascii="Arial" w:hAnsi="Arial" w:cs="Arial"/>
                      <w:sz w:val="22"/>
                      <w:szCs w:val="22"/>
                    </w:rPr>
                    <w:t>Charts and data will be displayed in the classroom and hallway.</w:t>
                  </w:r>
                </w:p>
                <w:p w:rsidR="00CE271F" w:rsidRDefault="00CE271F" w:rsidP="007C4E71">
                  <w:pPr>
                    <w:pStyle w:val="ListParagraph"/>
                    <w:numPr>
                      <w:ilvl w:val="0"/>
                      <w:numId w:val="26"/>
                    </w:numPr>
                    <w:rPr>
                      <w:rFonts w:ascii="Arial" w:hAnsi="Arial" w:cs="Arial"/>
                      <w:sz w:val="22"/>
                      <w:szCs w:val="22"/>
                    </w:rPr>
                  </w:pPr>
                  <w:r>
                    <w:rPr>
                      <w:rFonts w:ascii="Arial" w:hAnsi="Arial" w:cs="Arial"/>
                      <w:sz w:val="22"/>
                      <w:szCs w:val="22"/>
                    </w:rPr>
                    <w:t xml:space="preserve">Discoveryed.com </w:t>
                  </w:r>
                </w:p>
                <w:p w:rsidR="00CE271F" w:rsidRPr="007C4E71" w:rsidRDefault="00CE271F" w:rsidP="007C4E71">
                  <w:pPr>
                    <w:pStyle w:val="ListParagraph"/>
                    <w:numPr>
                      <w:ilvl w:val="0"/>
                      <w:numId w:val="26"/>
                    </w:numPr>
                    <w:rPr>
                      <w:rFonts w:ascii="Arial" w:hAnsi="Arial" w:cs="Arial"/>
                      <w:sz w:val="22"/>
                      <w:szCs w:val="22"/>
                    </w:rPr>
                  </w:pPr>
                  <w:r>
                    <w:rPr>
                      <w:rFonts w:ascii="Arial" w:hAnsi="Arial" w:cs="Arial"/>
                      <w:sz w:val="22"/>
                      <w:szCs w:val="22"/>
                    </w:rPr>
                    <w:t>Local farmer as a guest speaker.</w:t>
                  </w:r>
                </w:p>
                <w:p w:rsidR="00CE271F" w:rsidRDefault="00CE271F">
                  <w:pPr>
                    <w:spacing w:after="120"/>
                    <w:rPr>
                      <w:rFonts w:ascii="Arial" w:hAnsi="Arial" w:cs="Arial"/>
                      <w:b/>
                      <w:sz w:val="22"/>
                      <w:szCs w:val="22"/>
                    </w:rPr>
                  </w:pPr>
                </w:p>
                <w:p w:rsidR="00CE271F" w:rsidRPr="007C4E71" w:rsidRDefault="00CE271F">
                  <w:pPr>
                    <w:spacing w:after="120"/>
                    <w:rPr>
                      <w:rFonts w:ascii="Arial" w:hAnsi="Arial" w:cs="Arial"/>
                      <w:b/>
                      <w:sz w:val="22"/>
                      <w:szCs w:val="22"/>
                    </w:rPr>
                  </w:pPr>
                </w:p>
                <w:p w:rsidR="00CE271F" w:rsidRPr="007C4E71" w:rsidRDefault="00CE271F">
                  <w:pPr>
                    <w:spacing w:after="120"/>
                    <w:rPr>
                      <w:rFonts w:ascii="Arial" w:hAnsi="Arial" w:cs="Arial"/>
                      <w:sz w:val="22"/>
                      <w:szCs w:val="22"/>
                    </w:rPr>
                  </w:pPr>
                </w:p>
              </w:txbxContent>
            </v:textbox>
            <w10:wrap anchorx="margin" anchory="margin"/>
          </v:shape>
        </w:pict>
      </w: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r>
        <w:rPr>
          <w:noProof/>
        </w:rPr>
        <w:pict>
          <v:shape id="_x0000_s1036" type="#_x0000_t202" style="position:absolute;margin-left:56.65pt;margin-top:544.05pt;width:367.9pt;height:14.9pt;z-index:251658752;mso-wrap-distance-left:9.05pt;mso-wrap-distance-right:9.05pt;mso-position-horizontal-relative:page;mso-position-vertical-relative:page" stroked="f">
            <v:fill opacity="0" color2="black"/>
            <v:textbox inset="0,0,0,0">
              <w:txbxContent>
                <w:p w:rsidR="00CE271F" w:rsidRDefault="00CE271F">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CE271F" w:rsidRDefault="00CE271F">
      <w:pPr>
        <w:rPr>
          <w:szCs w:val="20"/>
        </w:rPr>
      </w:pPr>
      <w:r>
        <w:rPr>
          <w:noProof/>
        </w:rPr>
        <w:pict>
          <v:shape id="_x0000_s1037" type="#_x0000_t202" style="position:absolute;margin-left:56.25pt;margin-top:41.25pt;width:170.9pt;height:12.05pt;z-index:251659776;mso-wrap-distance-left:9.05pt;mso-wrap-distance-right:9.05pt;mso-position-horizontal-relative:page;mso-position-vertical-relative:page" stroked="f">
            <v:fill opacity="0" color2="black"/>
            <v:textbox inset="0,0,0,0">
              <w:txbxContent>
                <w:p w:rsidR="00CE271F" w:rsidRDefault="00CE271F">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rPr>
          <w:noProof/>
        </w:rPr>
        <w:pict>
          <v:shape id="_x0000_s1038" type="#_x0000_t202" style="position:absolute;margin-left:56.25pt;margin-top:59.25pt;width:354.35pt;height:478.5pt;z-index:251660800;mso-wrap-distance-left:9.05pt;mso-wrap-distance-right:9.05pt;mso-position-horizontal-relative:page;mso-position-vertical-relative:page" strokeweight=".5pt">
            <v:fill color2="black"/>
            <v:textbox inset="7.45pt,3.85pt,7.45pt,3.85pt">
              <w:txbxContent>
                <w:p w:rsidR="00CE271F" w:rsidRDefault="00CE271F">
                  <w:pPr>
                    <w:spacing w:after="120"/>
                    <w:rPr>
                      <w:rFonts w:ascii="Arial" w:hAnsi="Arial"/>
                      <w:b/>
                      <w:sz w:val="19"/>
                    </w:rPr>
                  </w:pPr>
                  <w:r>
                    <w:rPr>
                      <w:rFonts w:ascii="Arial" w:hAnsi="Arial"/>
                      <w:b/>
                      <w:color w:val="808080"/>
                      <w:sz w:val="19"/>
                    </w:rPr>
                    <w:t>6.  To what extent did we achieve our purpose?</w:t>
                  </w:r>
                </w:p>
                <w:p w:rsidR="00CE271F" w:rsidRPr="00421829" w:rsidRDefault="00CE271F">
                  <w:pPr>
                    <w:pStyle w:val="BodyText2"/>
                    <w:spacing w:after="120"/>
                    <w:jc w:val="left"/>
                    <w:rPr>
                      <w:b/>
                      <w:sz w:val="20"/>
                      <w:szCs w:val="20"/>
                    </w:rPr>
                  </w:pPr>
                  <w:r w:rsidRPr="007C4E71">
                    <w:rPr>
                      <w:b/>
                    </w:rPr>
                    <w:t xml:space="preserve">Assess the outcome of the inquiry by providing evidence of students’ understanding of the central idea. The reflections of all teachers involved </w:t>
                  </w:r>
                  <w:r w:rsidRPr="00421829">
                    <w:rPr>
                      <w:b/>
                      <w:sz w:val="20"/>
                      <w:szCs w:val="20"/>
                    </w:rPr>
                    <w:t>in the planning and teaching of the inquiry should be included.</w:t>
                  </w:r>
                </w:p>
                <w:p w:rsidR="00CE271F" w:rsidRPr="00421829" w:rsidRDefault="00CE271F" w:rsidP="00421829">
                  <w:pPr>
                    <w:rPr>
                      <w:rFonts w:ascii="Arial" w:hAnsi="Arial" w:cs="Arial"/>
                      <w:sz w:val="20"/>
                      <w:szCs w:val="20"/>
                    </w:rPr>
                  </w:pPr>
                  <w:r w:rsidRPr="00421829">
                    <w:rPr>
                      <w:rFonts w:ascii="Arial" w:hAnsi="Arial" w:cs="Arial"/>
                      <w:sz w:val="20"/>
                      <w:szCs w:val="20"/>
                    </w:rPr>
                    <w:t>The central idea was changed slightly so that the wording created a true statement. We introduced classification of animals to clear up some misconceptions that we saw last year. For example, after watching a chick hatch from an egg, some students assumed a horse would hatch from an egg. Frontloading the concept of living and nonliving helped excite the students and raise participation because they were familiar with this concept from kindergarten. Students got to see a variety of animals. They observed as animals grew and changed; the engagement was high. The concepts of process and cycle were also demonstrated in library. Students studied circle books and books that show processes and cycles. They also discussed how the circulation system in the library was a cycle and how it relates to our school community. This helpe</w:t>
                  </w:r>
                  <w:r>
                    <w:rPr>
                      <w:rFonts w:ascii="Arial" w:hAnsi="Arial" w:cs="Arial"/>
                      <w:sz w:val="20"/>
                      <w:szCs w:val="20"/>
                    </w:rPr>
                    <w:t>d to apply the vocabulary in a new way.</w:t>
                  </w:r>
                  <w:r w:rsidRPr="00421829">
                    <w:rPr>
                      <w:rFonts w:ascii="Arial" w:hAnsi="Arial" w:cs="Arial"/>
                      <w:sz w:val="20"/>
                      <w:szCs w:val="20"/>
                    </w:rPr>
                    <w:t xml:space="preserve"> In art, students were able to show their understanding of a frog’s life cycle while showing their creativity in collage. They also created tower clocks like Big Ben in </w:t>
                  </w:r>
                  <w:smartTag w:uri="urn:schemas-microsoft-com:office:smarttags" w:element="City">
                    <w:smartTag w:uri="urn:schemas-microsoft-com:office:smarttags" w:element="place">
                      <w:r w:rsidRPr="00421829">
                        <w:rPr>
                          <w:rFonts w:ascii="Arial" w:hAnsi="Arial" w:cs="Arial"/>
                          <w:sz w:val="20"/>
                          <w:szCs w:val="20"/>
                        </w:rPr>
                        <w:t>London</w:t>
                      </w:r>
                    </w:smartTag>
                  </w:smartTag>
                  <w:r w:rsidRPr="00421829">
                    <w:rPr>
                      <w:rFonts w:ascii="Arial" w:hAnsi="Arial" w:cs="Arial"/>
                      <w:sz w:val="20"/>
                      <w:szCs w:val="20"/>
                    </w:rPr>
                    <w:t xml:space="preserve"> due to our discussion on the cycle of day and night. </w:t>
                  </w:r>
                  <w:r>
                    <w:rPr>
                      <w:rFonts w:ascii="Arial" w:hAnsi="Arial" w:cs="Arial"/>
                      <w:sz w:val="20"/>
                      <w:szCs w:val="20"/>
                    </w:rPr>
                    <w:t>In reflecting</w:t>
                  </w:r>
                  <w:r w:rsidRPr="00421829">
                    <w:rPr>
                      <w:rFonts w:ascii="Arial" w:hAnsi="Arial" w:cs="Arial"/>
                      <w:sz w:val="20"/>
                      <w:szCs w:val="20"/>
                    </w:rPr>
                    <w:t xml:space="preserve">, we decided that there needed to be more choice given in the animal they choose to </w:t>
                  </w:r>
                  <w:r>
                    <w:rPr>
                      <w:rFonts w:ascii="Arial" w:hAnsi="Arial" w:cs="Arial"/>
                      <w:sz w:val="20"/>
                      <w:szCs w:val="20"/>
                    </w:rPr>
                    <w:t>display in</w:t>
                  </w:r>
                  <w:r w:rsidRPr="00421829">
                    <w:rPr>
                      <w:rFonts w:ascii="Arial" w:hAnsi="Arial" w:cs="Arial"/>
                      <w:sz w:val="20"/>
                      <w:szCs w:val="20"/>
                    </w:rPr>
                    <w:t xml:space="preserve"> their art project. </w:t>
                  </w:r>
                </w:p>
                <w:p w:rsidR="00CE271F" w:rsidRPr="00421829" w:rsidRDefault="00CE271F">
                  <w:pPr>
                    <w:pStyle w:val="BodyText2"/>
                    <w:spacing w:after="120"/>
                    <w:jc w:val="left"/>
                    <w:rPr>
                      <w:rFonts w:cs="Arial"/>
                      <w:b/>
                      <w:szCs w:val="19"/>
                    </w:rPr>
                  </w:pPr>
                </w:p>
                <w:p w:rsidR="00CE271F" w:rsidRPr="007C4E71" w:rsidRDefault="00CE271F">
                  <w:pPr>
                    <w:pStyle w:val="BodyText2"/>
                    <w:spacing w:after="120"/>
                    <w:jc w:val="left"/>
                    <w:rPr>
                      <w:b/>
                    </w:rPr>
                  </w:pPr>
                  <w:r w:rsidRPr="007C4E71">
                    <w:rPr>
                      <w:b/>
                    </w:rPr>
                    <w:t>How you could improve on the assessment task(s) so that you would have a more accurate picture of each student’s understanding of the central idea.</w:t>
                  </w:r>
                </w:p>
                <w:p w:rsidR="00CE271F" w:rsidRPr="00421829" w:rsidRDefault="00CE271F" w:rsidP="00CA4865">
                  <w:pPr>
                    <w:rPr>
                      <w:rFonts w:ascii="Arial" w:hAnsi="Arial" w:cs="Arial"/>
                      <w:sz w:val="20"/>
                      <w:szCs w:val="20"/>
                    </w:rPr>
                  </w:pPr>
                  <w:r>
                    <w:rPr>
                      <w:rFonts w:ascii="Arial" w:hAnsi="Arial" w:cs="Arial"/>
                      <w:sz w:val="20"/>
                      <w:szCs w:val="20"/>
                    </w:rPr>
                    <w:t>Have students create</w:t>
                  </w:r>
                  <w:r w:rsidRPr="00421829">
                    <w:rPr>
                      <w:rFonts w:ascii="Arial" w:hAnsi="Arial" w:cs="Arial"/>
                      <w:sz w:val="20"/>
                      <w:szCs w:val="20"/>
                    </w:rPr>
                    <w:t xml:space="preserve"> a cycle.  Then have them make connections between their cycle and their classmates’ cycle.  Have them discuss if their cycles could be disrupted by a human, nature, or both.</w:t>
                  </w:r>
                </w:p>
                <w:p w:rsidR="00CE271F" w:rsidRPr="00421829" w:rsidRDefault="00CE271F">
                  <w:pPr>
                    <w:spacing w:after="120"/>
                    <w:rPr>
                      <w:rFonts w:ascii="Arial" w:hAnsi="Arial"/>
                      <w:b/>
                      <w:sz w:val="20"/>
                      <w:szCs w:val="20"/>
                    </w:rPr>
                  </w:pPr>
                </w:p>
                <w:p w:rsidR="00CE271F" w:rsidRPr="00CA4865" w:rsidRDefault="00CE271F">
                  <w:pPr>
                    <w:pStyle w:val="BodyText2"/>
                    <w:spacing w:after="120"/>
                    <w:jc w:val="left"/>
                    <w:rPr>
                      <w:rFonts w:cs="Arial"/>
                      <w:b/>
                      <w:szCs w:val="19"/>
                    </w:rPr>
                  </w:pPr>
                  <w:r w:rsidRPr="00CA4865">
                    <w:rPr>
                      <w:b/>
                      <w:szCs w:val="19"/>
                    </w:rPr>
                    <w:t xml:space="preserve">What was the evidence that connections were made between the central </w:t>
                  </w:r>
                  <w:r w:rsidRPr="00CA4865">
                    <w:rPr>
                      <w:rFonts w:cs="Arial"/>
                      <w:b/>
                      <w:szCs w:val="19"/>
                    </w:rPr>
                    <w:t>idea and the transdisciplinary theme?</w:t>
                  </w:r>
                </w:p>
                <w:p w:rsidR="00CE271F" w:rsidRPr="00421829" w:rsidRDefault="00CE271F" w:rsidP="00CA4865">
                  <w:pPr>
                    <w:rPr>
                      <w:rFonts w:ascii="Arial" w:hAnsi="Arial" w:cs="Arial"/>
                      <w:sz w:val="20"/>
                      <w:szCs w:val="20"/>
                    </w:rPr>
                  </w:pPr>
                  <w:r w:rsidRPr="00421829">
                    <w:rPr>
                      <w:rFonts w:ascii="Arial" w:hAnsi="Arial" w:cs="Arial"/>
                      <w:sz w:val="20"/>
                      <w:szCs w:val="20"/>
                    </w:rPr>
                    <w:t xml:space="preserve">Students understood that there were all types of cycles, not just animals. They developed an understanding that humans and nature can disrupt a cycle.  They talked about things that they could do so that they would not disrupt a specific cycle.  </w:t>
                  </w:r>
                  <w:r>
                    <w:rPr>
                      <w:rFonts w:ascii="Arial" w:hAnsi="Arial" w:cs="Arial"/>
                      <w:sz w:val="20"/>
                      <w:szCs w:val="20"/>
                    </w:rPr>
                    <w:t xml:space="preserve">All of these discussions and connections that were made help our students to see that humans, plants, and animals all have to share our planet, are connected, and have relationships within and between them. </w:t>
                  </w:r>
                </w:p>
                <w:p w:rsidR="00CE271F" w:rsidRDefault="00CE271F">
                  <w:pPr>
                    <w:spacing w:after="120"/>
                    <w:rPr>
                      <w:rFonts w:ascii="Arial" w:hAnsi="Arial"/>
                    </w:rPr>
                  </w:pPr>
                </w:p>
                <w:p w:rsidR="00CE271F" w:rsidRDefault="00CE271F">
                  <w:pPr>
                    <w:pStyle w:val="Index"/>
                    <w:suppressLineNumbers w:val="0"/>
                    <w:spacing w:after="120"/>
                    <w:rPr>
                      <w:rFonts w:ascii="Arial" w:hAnsi="Arial" w:cs="Times New Roman"/>
                      <w:sz w:val="19"/>
                    </w:rPr>
                  </w:pPr>
                </w:p>
              </w:txbxContent>
            </v:textbox>
            <w10:wrap anchorx="margin" anchory="margin"/>
          </v:shape>
        </w:pict>
      </w:r>
      <w:r>
        <w:rPr>
          <w:noProof/>
        </w:rPr>
        <w:pict>
          <v:shape id="_x0000_s1039" type="#_x0000_t202" style="position:absolute;margin-left:430.1pt;margin-top:59.25pt;width:354.35pt;height:478.5pt;z-index:251661824;mso-wrap-distance-left:9.05pt;mso-wrap-distance-right:9.05pt;mso-position-horizontal-relative:page;mso-position-vertical-relative:page" strokeweight=".5pt">
            <v:fill color2="black"/>
            <v:textbox inset="7.45pt,3.85pt,7.45pt,3.85pt">
              <w:txbxContent>
                <w:p w:rsidR="00CE271F" w:rsidRDefault="00CE271F">
                  <w:pPr>
                    <w:spacing w:after="120"/>
                    <w:rPr>
                      <w:rFonts w:ascii="Arial" w:hAnsi="Arial"/>
                      <w:b/>
                      <w:sz w:val="19"/>
                    </w:rPr>
                  </w:pPr>
                  <w:r>
                    <w:rPr>
                      <w:rFonts w:ascii="Arial" w:hAnsi="Arial"/>
                      <w:b/>
                      <w:color w:val="808080"/>
                      <w:sz w:val="19"/>
                    </w:rPr>
                    <w:t>7.  To what extent did we include the elements of the PYP?</w:t>
                  </w:r>
                </w:p>
                <w:p w:rsidR="00CE271F" w:rsidRDefault="00CE271F">
                  <w:pPr>
                    <w:spacing w:after="120"/>
                    <w:rPr>
                      <w:rFonts w:ascii="Arial" w:hAnsi="Arial"/>
                      <w:sz w:val="19"/>
                    </w:rPr>
                  </w:pPr>
                  <w:r>
                    <w:rPr>
                      <w:rFonts w:ascii="Arial" w:hAnsi="Arial"/>
                      <w:sz w:val="19"/>
                    </w:rPr>
                    <w:t>What were the learning experiences that enabled students to:</w:t>
                  </w:r>
                </w:p>
                <w:p w:rsidR="00CE271F" w:rsidRDefault="00CE271F" w:rsidP="007C4E71">
                  <w:pPr>
                    <w:spacing w:after="120"/>
                    <w:rPr>
                      <w:rFonts w:ascii="Arial" w:hAnsi="Arial"/>
                      <w:sz w:val="19"/>
                    </w:rPr>
                  </w:pPr>
                  <w:r>
                    <w:rPr>
                      <w:rFonts w:ascii="Arial" w:hAnsi="Arial"/>
                      <w:sz w:val="19"/>
                    </w:rPr>
                    <w:t>In each case, explain your selection.</w:t>
                  </w:r>
                </w:p>
                <w:p w:rsidR="00CE271F" w:rsidRDefault="00CE271F">
                  <w:pPr>
                    <w:spacing w:after="120"/>
                    <w:rPr>
                      <w:rFonts w:ascii="Arial" w:hAnsi="Arial"/>
                      <w:sz w:val="19"/>
                    </w:rPr>
                  </w:pPr>
                </w:p>
                <w:p w:rsidR="00CE271F" w:rsidRDefault="00CE271F" w:rsidP="008A4B5B">
                  <w:pPr>
                    <w:spacing w:after="120"/>
                    <w:rPr>
                      <w:rFonts w:ascii="Arial" w:hAnsi="Arial"/>
                      <w:b/>
                      <w:sz w:val="19"/>
                    </w:rPr>
                  </w:pPr>
                  <w:r w:rsidRPr="007C4E71">
                    <w:rPr>
                      <w:rFonts w:ascii="Arial" w:hAnsi="Arial"/>
                      <w:b/>
                      <w:sz w:val="19"/>
                    </w:rPr>
                    <w:t>develop an understanding of the concepts identified in “What do we want to learn?”</w:t>
                  </w:r>
                </w:p>
                <w:p w:rsidR="00CE271F" w:rsidRDefault="00CE271F" w:rsidP="00CA4865">
                  <w:pPr>
                    <w:pStyle w:val="ListParagraph"/>
                    <w:widowControl/>
                    <w:numPr>
                      <w:ilvl w:val="0"/>
                      <w:numId w:val="27"/>
                    </w:numPr>
                    <w:suppressAutoHyphens w:val="0"/>
                    <w:spacing w:after="200" w:line="276" w:lineRule="auto"/>
                    <w:rPr>
                      <w:rFonts w:ascii="Arial" w:hAnsi="Arial" w:cs="Arial"/>
                      <w:sz w:val="22"/>
                      <w:szCs w:val="22"/>
                    </w:rPr>
                  </w:pPr>
                  <w:r>
                    <w:rPr>
                      <w:rFonts w:ascii="Arial" w:hAnsi="Arial" w:cs="Arial"/>
                      <w:sz w:val="22"/>
                      <w:szCs w:val="22"/>
                    </w:rPr>
                    <w:t>sort</w:t>
                  </w:r>
                  <w:r w:rsidRPr="00CA4865">
                    <w:rPr>
                      <w:rFonts w:ascii="Arial" w:hAnsi="Arial" w:cs="Arial"/>
                      <w:sz w:val="22"/>
                      <w:szCs w:val="22"/>
                    </w:rPr>
                    <w:t xml:space="preserve"> animal and plant cycles</w:t>
                  </w:r>
                </w:p>
                <w:p w:rsidR="00CE271F" w:rsidRPr="00CA4865" w:rsidRDefault="00CE271F" w:rsidP="00CA4865">
                  <w:pPr>
                    <w:pStyle w:val="ListParagraph"/>
                    <w:widowControl/>
                    <w:numPr>
                      <w:ilvl w:val="0"/>
                      <w:numId w:val="27"/>
                    </w:numPr>
                    <w:suppressAutoHyphens w:val="0"/>
                    <w:spacing w:after="200" w:line="276" w:lineRule="auto"/>
                    <w:rPr>
                      <w:rFonts w:ascii="Arial" w:hAnsi="Arial" w:cs="Arial"/>
                      <w:sz w:val="22"/>
                      <w:szCs w:val="22"/>
                    </w:rPr>
                  </w:pPr>
                  <w:r>
                    <w:rPr>
                      <w:rFonts w:ascii="Arial" w:hAnsi="Arial" w:cs="Arial"/>
                      <w:sz w:val="22"/>
                      <w:szCs w:val="22"/>
                    </w:rPr>
                    <w:t>Sharing life experiences during class meetings to show disruptions.</w:t>
                  </w:r>
                </w:p>
                <w:p w:rsidR="00CE271F" w:rsidRPr="00CA4865" w:rsidRDefault="00CE271F" w:rsidP="00CA4865">
                  <w:pPr>
                    <w:pStyle w:val="ListParagraph"/>
                    <w:widowControl/>
                    <w:numPr>
                      <w:ilvl w:val="0"/>
                      <w:numId w:val="27"/>
                    </w:numPr>
                    <w:suppressAutoHyphens w:val="0"/>
                    <w:spacing w:after="200" w:line="276" w:lineRule="auto"/>
                    <w:rPr>
                      <w:rFonts w:ascii="Arial" w:hAnsi="Arial" w:cs="Arial"/>
                      <w:sz w:val="22"/>
                      <w:szCs w:val="22"/>
                    </w:rPr>
                  </w:pPr>
                  <w:r>
                    <w:rPr>
                      <w:rFonts w:ascii="Arial" w:hAnsi="Arial" w:cs="Arial"/>
                      <w:sz w:val="22"/>
                      <w:szCs w:val="22"/>
                    </w:rPr>
                    <w:t>Investigate</w:t>
                  </w:r>
                  <w:r w:rsidRPr="00CA4865">
                    <w:rPr>
                      <w:rFonts w:ascii="Arial" w:hAnsi="Arial" w:cs="Arial"/>
                      <w:sz w:val="22"/>
                      <w:szCs w:val="22"/>
                    </w:rPr>
                    <w:t xml:space="preserve"> the plant/animal cycles that we had in our classroom</w:t>
                  </w:r>
                  <w:r>
                    <w:rPr>
                      <w:rFonts w:ascii="Arial" w:hAnsi="Arial" w:cs="Arial"/>
                      <w:sz w:val="22"/>
                      <w:szCs w:val="22"/>
                    </w:rPr>
                    <w:t xml:space="preserve"> to show natural cycles.</w:t>
                  </w:r>
                </w:p>
                <w:p w:rsidR="00CE271F" w:rsidRDefault="00CE271F" w:rsidP="00CA4865">
                  <w:pPr>
                    <w:pStyle w:val="ListParagraph"/>
                    <w:widowControl/>
                    <w:numPr>
                      <w:ilvl w:val="0"/>
                      <w:numId w:val="27"/>
                    </w:numPr>
                    <w:suppressAutoHyphens w:val="0"/>
                    <w:spacing w:after="200" w:line="276" w:lineRule="auto"/>
                    <w:rPr>
                      <w:rFonts w:ascii="Arial" w:hAnsi="Arial" w:cs="Arial"/>
                      <w:sz w:val="22"/>
                      <w:szCs w:val="22"/>
                    </w:rPr>
                  </w:pPr>
                  <w:r>
                    <w:rPr>
                      <w:rFonts w:ascii="Arial" w:hAnsi="Arial" w:cs="Arial"/>
                      <w:sz w:val="22"/>
                      <w:szCs w:val="22"/>
                    </w:rPr>
                    <w:t>Research</w:t>
                  </w:r>
                  <w:r w:rsidRPr="00CA4865">
                    <w:rPr>
                      <w:rFonts w:ascii="Arial" w:hAnsi="Arial" w:cs="Arial"/>
                      <w:sz w:val="22"/>
                      <w:szCs w:val="22"/>
                    </w:rPr>
                    <w:t xml:space="preserve"> other cycles in nature</w:t>
                  </w:r>
                </w:p>
                <w:p w:rsidR="00CE271F" w:rsidRPr="00CA4865" w:rsidRDefault="00CE271F" w:rsidP="00CA4865">
                  <w:pPr>
                    <w:pStyle w:val="ListParagraph"/>
                    <w:widowControl/>
                    <w:numPr>
                      <w:ilvl w:val="0"/>
                      <w:numId w:val="27"/>
                    </w:numPr>
                    <w:suppressAutoHyphens w:val="0"/>
                    <w:spacing w:after="200" w:line="276" w:lineRule="auto"/>
                    <w:rPr>
                      <w:rFonts w:ascii="Arial" w:hAnsi="Arial" w:cs="Arial"/>
                      <w:sz w:val="22"/>
                      <w:szCs w:val="22"/>
                    </w:rPr>
                  </w:pPr>
                  <w:r>
                    <w:rPr>
                      <w:rFonts w:ascii="Arial" w:hAnsi="Arial" w:cs="Arial"/>
                      <w:sz w:val="22"/>
                      <w:szCs w:val="22"/>
                    </w:rPr>
                    <w:t>Science experiments to investigate possible disruptions to a life cycle.</w:t>
                  </w:r>
                </w:p>
                <w:p w:rsidR="00CE271F" w:rsidRPr="007C4E71" w:rsidRDefault="00CE271F" w:rsidP="007C4E71">
                  <w:pPr>
                    <w:spacing w:after="120"/>
                    <w:rPr>
                      <w:rFonts w:ascii="Arial" w:hAnsi="Arial"/>
                      <w:b/>
                      <w:sz w:val="19"/>
                    </w:rPr>
                  </w:pPr>
                </w:p>
                <w:p w:rsidR="00CE271F" w:rsidRDefault="00CE271F" w:rsidP="007C4E71">
                  <w:pPr>
                    <w:spacing w:after="120"/>
                    <w:rPr>
                      <w:rFonts w:ascii="Arial" w:hAnsi="Arial"/>
                      <w:b/>
                      <w:sz w:val="19"/>
                    </w:rPr>
                  </w:pPr>
                  <w:r w:rsidRPr="007C4E71">
                    <w:rPr>
                      <w:rFonts w:ascii="Arial" w:hAnsi="Arial"/>
                      <w:b/>
                      <w:sz w:val="19"/>
                    </w:rPr>
                    <w:t>demonstrate the learning and application of particular transdisciplinary skills?</w:t>
                  </w:r>
                </w:p>
                <w:p w:rsidR="00CE271F" w:rsidRPr="00CA4865" w:rsidRDefault="00CE271F" w:rsidP="00CA4865">
                  <w:pPr>
                    <w:pStyle w:val="ListParagraph"/>
                    <w:widowControl/>
                    <w:numPr>
                      <w:ilvl w:val="0"/>
                      <w:numId w:val="28"/>
                    </w:numPr>
                    <w:suppressAutoHyphens w:val="0"/>
                    <w:spacing w:after="200" w:line="276" w:lineRule="auto"/>
                    <w:rPr>
                      <w:rFonts w:ascii="Arial" w:hAnsi="Arial" w:cs="Arial"/>
                      <w:sz w:val="20"/>
                      <w:szCs w:val="20"/>
                    </w:rPr>
                  </w:pPr>
                  <w:r w:rsidRPr="00421829">
                    <w:rPr>
                      <w:rFonts w:ascii="Arial" w:hAnsi="Arial" w:cs="Arial"/>
                      <w:b/>
                      <w:sz w:val="20"/>
                      <w:szCs w:val="20"/>
                    </w:rPr>
                    <w:t>Interpersonal Skills</w:t>
                  </w:r>
                  <w:r w:rsidRPr="00CA4865">
                    <w:rPr>
                      <w:rFonts w:ascii="Arial" w:hAnsi="Arial" w:cs="Arial"/>
                      <w:sz w:val="20"/>
                      <w:szCs w:val="20"/>
                    </w:rPr>
                    <w:t>-The students worked together to sort cycles, develop their summative assessments, and observe cycles in our classrooms.</w:t>
                  </w:r>
                </w:p>
                <w:p w:rsidR="00CE271F" w:rsidRPr="00CA4865" w:rsidRDefault="00CE271F" w:rsidP="00CA4865">
                  <w:pPr>
                    <w:pStyle w:val="ListParagraph"/>
                    <w:widowControl/>
                    <w:numPr>
                      <w:ilvl w:val="0"/>
                      <w:numId w:val="28"/>
                    </w:numPr>
                    <w:suppressAutoHyphens w:val="0"/>
                    <w:spacing w:after="200" w:line="276" w:lineRule="auto"/>
                    <w:rPr>
                      <w:rFonts w:ascii="Arial" w:hAnsi="Arial" w:cs="Arial"/>
                      <w:sz w:val="20"/>
                      <w:szCs w:val="20"/>
                    </w:rPr>
                  </w:pPr>
                  <w:r w:rsidRPr="00421829">
                    <w:rPr>
                      <w:rFonts w:ascii="Arial" w:hAnsi="Arial" w:cs="Arial"/>
                      <w:b/>
                      <w:sz w:val="20"/>
                      <w:szCs w:val="20"/>
                    </w:rPr>
                    <w:t>Research Skills</w:t>
                  </w:r>
                  <w:r w:rsidRPr="00CA4865">
                    <w:rPr>
                      <w:rFonts w:ascii="Arial" w:hAnsi="Arial" w:cs="Arial"/>
                      <w:sz w:val="20"/>
                      <w:szCs w:val="20"/>
                    </w:rPr>
                    <w:t xml:space="preserve"> – Students researched specific life cycles and human/natural disruptions of them.</w:t>
                  </w:r>
                </w:p>
                <w:p w:rsidR="00CE271F" w:rsidRPr="008A4B5B" w:rsidRDefault="00CE271F" w:rsidP="008A4B5B">
                  <w:pPr>
                    <w:pStyle w:val="ListParagraph"/>
                    <w:widowControl/>
                    <w:numPr>
                      <w:ilvl w:val="0"/>
                      <w:numId w:val="28"/>
                    </w:numPr>
                    <w:suppressAutoHyphens w:val="0"/>
                    <w:spacing w:after="200" w:line="276" w:lineRule="auto"/>
                    <w:rPr>
                      <w:rFonts w:ascii="Arial" w:hAnsi="Arial" w:cs="Arial"/>
                      <w:sz w:val="20"/>
                      <w:szCs w:val="20"/>
                    </w:rPr>
                  </w:pPr>
                  <w:r w:rsidRPr="008A4B5B">
                    <w:rPr>
                      <w:rFonts w:ascii="Arial" w:hAnsi="Arial" w:cs="Arial"/>
                      <w:b/>
                      <w:sz w:val="20"/>
                      <w:szCs w:val="20"/>
                    </w:rPr>
                    <w:t>Self Management</w:t>
                  </w:r>
                  <w:r w:rsidRPr="008A4B5B">
                    <w:rPr>
                      <w:rFonts w:ascii="Arial" w:hAnsi="Arial" w:cs="Arial"/>
                      <w:sz w:val="20"/>
                      <w:szCs w:val="20"/>
                    </w:rPr>
                    <w:t>-The students had to manage their time in order to finish their tasks so they could observe their plants/animals in the classroom</w:t>
                  </w:r>
                </w:p>
                <w:p w:rsidR="00CE271F" w:rsidRPr="007C4E71" w:rsidRDefault="00CE271F" w:rsidP="007C4E71">
                  <w:pPr>
                    <w:spacing w:after="120"/>
                    <w:rPr>
                      <w:rFonts w:ascii="Arial" w:hAnsi="Arial"/>
                      <w:b/>
                      <w:sz w:val="19"/>
                    </w:rPr>
                  </w:pPr>
                  <w:r w:rsidRPr="007C4E71">
                    <w:rPr>
                      <w:rFonts w:ascii="Arial" w:hAnsi="Arial"/>
                      <w:b/>
                      <w:sz w:val="19"/>
                    </w:rPr>
                    <w:t>develop particular attributes of the learner profile and/or attitudes?</w:t>
                  </w:r>
                </w:p>
                <w:p w:rsidR="00CE271F" w:rsidRPr="00CA4865" w:rsidRDefault="00CE271F" w:rsidP="00CA4865">
                  <w:pPr>
                    <w:contextualSpacing/>
                    <w:rPr>
                      <w:rFonts w:ascii="Arial" w:hAnsi="Arial" w:cs="Arial"/>
                      <w:sz w:val="20"/>
                      <w:szCs w:val="20"/>
                    </w:rPr>
                  </w:pPr>
                  <w:r w:rsidRPr="008A4B5B">
                    <w:rPr>
                      <w:rFonts w:ascii="Arial" w:hAnsi="Arial" w:cs="Arial"/>
                      <w:b/>
                      <w:sz w:val="20"/>
                      <w:szCs w:val="20"/>
                    </w:rPr>
                    <w:t>Caring</w:t>
                  </w:r>
                  <w:r w:rsidRPr="00CA4865">
                    <w:rPr>
                      <w:rFonts w:ascii="Arial" w:hAnsi="Arial" w:cs="Arial"/>
                      <w:sz w:val="20"/>
                      <w:szCs w:val="20"/>
                    </w:rPr>
                    <w:t>- Caring for their plants/animals that we had in our classroom</w:t>
                  </w:r>
                </w:p>
                <w:p w:rsidR="00CE271F" w:rsidRDefault="00CE271F" w:rsidP="00CA4865">
                  <w:pPr>
                    <w:contextualSpacing/>
                    <w:rPr>
                      <w:rFonts w:ascii="Arial" w:hAnsi="Arial" w:cs="Arial"/>
                      <w:sz w:val="20"/>
                      <w:szCs w:val="20"/>
                    </w:rPr>
                  </w:pPr>
                  <w:r w:rsidRPr="008A4B5B">
                    <w:rPr>
                      <w:rFonts w:ascii="Arial" w:hAnsi="Arial" w:cs="Arial"/>
                      <w:b/>
                      <w:sz w:val="20"/>
                      <w:szCs w:val="20"/>
                    </w:rPr>
                    <w:t>Quality Producer</w:t>
                  </w:r>
                  <w:r w:rsidRPr="00CA4865">
                    <w:rPr>
                      <w:rFonts w:ascii="Arial" w:hAnsi="Arial" w:cs="Arial"/>
                      <w:sz w:val="20"/>
                      <w:szCs w:val="20"/>
                    </w:rPr>
                    <w:t>- Students had to produce quality summative assessments</w:t>
                  </w:r>
                  <w:r>
                    <w:rPr>
                      <w:rFonts w:ascii="Arial" w:hAnsi="Arial" w:cs="Arial"/>
                      <w:sz w:val="20"/>
                      <w:szCs w:val="20"/>
                    </w:rPr>
                    <w:t>.</w:t>
                  </w:r>
                </w:p>
                <w:p w:rsidR="00CE271F" w:rsidRPr="00CA4865" w:rsidRDefault="00CE271F" w:rsidP="00CA4865">
                  <w:pPr>
                    <w:contextualSpacing/>
                    <w:rPr>
                      <w:rFonts w:ascii="Arial" w:hAnsi="Arial" w:cs="Arial"/>
                      <w:sz w:val="20"/>
                      <w:szCs w:val="20"/>
                    </w:rPr>
                  </w:pPr>
                  <w:r>
                    <w:rPr>
                      <w:rFonts w:ascii="Arial" w:hAnsi="Arial" w:cs="Arial"/>
                      <w:b/>
                      <w:sz w:val="20"/>
                      <w:szCs w:val="20"/>
                    </w:rPr>
                    <w:t>Risk-T</w:t>
                  </w:r>
                  <w:r w:rsidRPr="008A4B5B">
                    <w:rPr>
                      <w:rFonts w:ascii="Arial" w:hAnsi="Arial" w:cs="Arial"/>
                      <w:b/>
                      <w:sz w:val="20"/>
                      <w:szCs w:val="20"/>
                    </w:rPr>
                    <w:t>aker</w:t>
                  </w:r>
                  <w:r>
                    <w:rPr>
                      <w:rFonts w:ascii="Arial" w:hAnsi="Arial" w:cs="Arial"/>
                      <w:sz w:val="20"/>
                      <w:szCs w:val="20"/>
                    </w:rPr>
                    <w:t xml:space="preserve">- Interactions with other animals </w:t>
                  </w:r>
                </w:p>
                <w:p w:rsidR="00CE271F" w:rsidRPr="00CA4865" w:rsidRDefault="00CE271F" w:rsidP="00CA4865">
                  <w:pPr>
                    <w:contextualSpacing/>
                    <w:rPr>
                      <w:rFonts w:ascii="Arial" w:hAnsi="Arial" w:cs="Arial"/>
                      <w:sz w:val="20"/>
                      <w:szCs w:val="20"/>
                    </w:rPr>
                  </w:pPr>
                </w:p>
                <w:p w:rsidR="00CE271F" w:rsidRDefault="00CE271F">
                  <w:pPr>
                    <w:spacing w:after="120"/>
                    <w:rPr>
                      <w:rFonts w:ascii="Arial" w:hAnsi="Arial"/>
                      <w:sz w:val="19"/>
                    </w:rPr>
                  </w:pPr>
                </w:p>
                <w:p w:rsidR="00CE271F" w:rsidRDefault="00CE271F">
                  <w:pPr>
                    <w:spacing w:after="120"/>
                    <w:rPr>
                      <w:rFonts w:ascii="Arial" w:hAnsi="Arial"/>
                      <w:sz w:val="19"/>
                    </w:rPr>
                  </w:pPr>
                </w:p>
              </w:txbxContent>
            </v:textbox>
            <w10:wrap anchorx="margin" anchory="margin"/>
          </v:shape>
        </w:pict>
      </w: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r>
        <w:rPr>
          <w:noProof/>
        </w:rPr>
        <w:pict>
          <v:shape id="_x0000_s1040" type="#_x0000_t202" style="position:absolute;margin-left:56.25pt;margin-top:546.15pt;width:367.9pt;height:16.35pt;z-index:251662848;mso-wrap-distance-left:9.05pt;mso-wrap-distance-right:9.05pt;mso-position-horizontal-relative:page;mso-position-vertical-relative:page" stroked="f">
            <v:fill opacity="0" color2="black"/>
            <v:textbox inset="0,0,0,0">
              <w:txbxContent>
                <w:p w:rsidR="00CE271F" w:rsidRDefault="00CE271F">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CE271F" w:rsidRDefault="00CE271F">
      <w:pPr>
        <w:rPr>
          <w:szCs w:val="20"/>
        </w:rPr>
      </w:pPr>
      <w:r>
        <w:rPr>
          <w:noProof/>
        </w:rPr>
        <w:pict>
          <v:shape id="_x0000_s1041" type="#_x0000_t202" style="position:absolute;margin-left:58.6pt;margin-top:41.25pt;width:170.9pt;height:13.1pt;z-index:251663872;mso-wrap-distance-left:9.05pt;mso-wrap-distance-right:9.05pt;mso-position-horizontal-relative:page;mso-position-vertical-relative:page" stroked="f">
            <v:fill opacity="0" color2="black"/>
            <v:textbox inset="0,0,0,0">
              <w:txbxContent>
                <w:p w:rsidR="00CE271F" w:rsidRDefault="00CE271F">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rPr>
          <w:noProof/>
        </w:rPr>
        <w:pict>
          <v:shape id="_x0000_s1042" type="#_x0000_t202" style="position:absolute;margin-left:431.55pt;margin-top:58.5pt;width:354.35pt;height:480.85pt;z-index:251665920;mso-wrap-distance-left:9.05pt;mso-wrap-distance-right:9.05pt;mso-position-horizontal-relative:page;mso-position-vertical-relative:page" strokeweight=".5pt">
            <v:fill color2="black"/>
            <v:textbox inset="7.45pt,3.85pt,7.45pt,3.85pt">
              <w:txbxContent>
                <w:p w:rsidR="00CE271F" w:rsidRDefault="00CE271F">
                  <w:pPr>
                    <w:spacing w:after="120"/>
                    <w:rPr>
                      <w:rFonts w:ascii="Arial" w:hAnsi="Arial"/>
                      <w:b/>
                      <w:color w:val="808080"/>
                      <w:sz w:val="19"/>
                    </w:rPr>
                  </w:pPr>
                  <w:r>
                    <w:rPr>
                      <w:rFonts w:ascii="Arial" w:hAnsi="Arial"/>
                      <w:b/>
                      <w:color w:val="808080"/>
                      <w:sz w:val="19"/>
                    </w:rPr>
                    <w:t xml:space="preserve"> 9.  Teacher notes</w:t>
                  </w:r>
                </w:p>
                <w:p w:rsidR="00CE271F" w:rsidRDefault="00CE271F">
                  <w:pPr>
                    <w:spacing w:after="120"/>
                    <w:rPr>
                      <w:rFonts w:ascii="Arial" w:hAnsi="Arial"/>
                      <w:b/>
                      <w:sz w:val="19"/>
                    </w:rPr>
                  </w:pPr>
                </w:p>
                <w:p w:rsidR="00CE271F" w:rsidRDefault="00CE271F">
                  <w:pPr>
                    <w:spacing w:after="120"/>
                    <w:rPr>
                      <w:rFonts w:ascii="Arial" w:hAnsi="Arial"/>
                      <w:b/>
                      <w:sz w:val="19"/>
                    </w:rPr>
                  </w:pPr>
                </w:p>
              </w:txbxContent>
            </v:textbox>
            <w10:wrap anchorx="margin" anchory="margin"/>
          </v:shape>
        </w:pict>
      </w:r>
      <w:r>
        <w:rPr>
          <w:noProof/>
        </w:rPr>
        <w:pict>
          <v:shape id="_x0000_s1043" type="#_x0000_t202" style="position:absolute;margin-left:56.75pt;margin-top:58.5pt;width:354.35pt;height:480.85pt;z-index:251664896;mso-wrap-distance-left:9.05pt;mso-wrap-distance-right:9.05pt;mso-position-horizontal-relative:page;mso-position-vertical-relative:page" strokeweight=".5pt">
            <v:fill color2="black"/>
            <v:textbox inset="7.45pt,3.85pt,7.45pt,3.85pt">
              <w:txbxContent>
                <w:p w:rsidR="00CE271F" w:rsidRDefault="00CE271F">
                  <w:pPr>
                    <w:spacing w:after="120"/>
                    <w:rPr>
                      <w:rFonts w:ascii="Arial" w:hAnsi="Arial"/>
                      <w:b/>
                      <w:color w:val="808080"/>
                      <w:sz w:val="18"/>
                    </w:rPr>
                  </w:pPr>
                  <w:r>
                    <w:rPr>
                      <w:rFonts w:ascii="Arial" w:hAnsi="Arial"/>
                      <w:b/>
                      <w:color w:val="808080"/>
                      <w:sz w:val="18"/>
                    </w:rPr>
                    <w:t>8.  What student-initiated inquiries arose from the learning?</w:t>
                  </w:r>
                </w:p>
                <w:p w:rsidR="00CE271F" w:rsidRDefault="00CE271F">
                  <w:pPr>
                    <w:pStyle w:val="BodyText"/>
                    <w:spacing w:after="120"/>
                    <w:jc w:val="left"/>
                    <w:rPr>
                      <w:b/>
                    </w:rPr>
                  </w:pPr>
                  <w:r w:rsidRPr="007C4E71">
                    <w:rPr>
                      <w:b/>
                    </w:rPr>
                    <w:t>Record a range of student-initiated inquiries and student questions and highlight any that were incorporated into the teaching and learning.</w:t>
                  </w:r>
                </w:p>
                <w:p w:rsidR="00CE271F" w:rsidRPr="007C4E71" w:rsidRDefault="00CE271F">
                  <w:pPr>
                    <w:pStyle w:val="BodyText"/>
                    <w:spacing w:after="120"/>
                    <w:jc w:val="left"/>
                    <w:rPr>
                      <w:b/>
                    </w:rPr>
                  </w:pPr>
                </w:p>
                <w:p w:rsidR="00CE271F" w:rsidRPr="008A4B5B" w:rsidRDefault="00CE271F" w:rsidP="00CA4865">
                  <w:pPr>
                    <w:pStyle w:val="ListParagraph"/>
                    <w:numPr>
                      <w:ilvl w:val="0"/>
                      <w:numId w:val="29"/>
                    </w:numPr>
                    <w:rPr>
                      <w:rFonts w:ascii="Arial" w:hAnsi="Arial" w:cs="Arial"/>
                      <w:sz w:val="22"/>
                      <w:szCs w:val="22"/>
                    </w:rPr>
                  </w:pPr>
                  <w:r w:rsidRPr="008A4B5B">
                    <w:rPr>
                      <w:rFonts w:ascii="Arial" w:hAnsi="Arial" w:cs="Arial"/>
                      <w:sz w:val="22"/>
                      <w:szCs w:val="22"/>
                    </w:rPr>
                    <w:t>Can you tell what kind of plant will grow when you look at the seed?</w:t>
                  </w:r>
                </w:p>
                <w:p w:rsidR="00CE271F" w:rsidRPr="008A4B5B" w:rsidRDefault="00CE271F" w:rsidP="00CA4865">
                  <w:pPr>
                    <w:pStyle w:val="ListParagraph"/>
                    <w:numPr>
                      <w:ilvl w:val="0"/>
                      <w:numId w:val="29"/>
                    </w:numPr>
                    <w:rPr>
                      <w:rFonts w:ascii="Arial" w:hAnsi="Arial" w:cs="Arial"/>
                      <w:sz w:val="22"/>
                      <w:szCs w:val="22"/>
                    </w:rPr>
                  </w:pPr>
                  <w:r>
                    <w:rPr>
                      <w:rFonts w:ascii="Arial" w:hAnsi="Arial" w:cs="Arial"/>
                      <w:sz w:val="22"/>
                      <w:szCs w:val="22"/>
                    </w:rPr>
                    <w:t xml:space="preserve">How long will a bird/turtle </w:t>
                  </w:r>
                  <w:r w:rsidRPr="008A4B5B">
                    <w:rPr>
                      <w:rFonts w:ascii="Arial" w:hAnsi="Arial" w:cs="Arial"/>
                      <w:sz w:val="22"/>
                      <w:szCs w:val="22"/>
                    </w:rPr>
                    <w:t>etc. live?</w:t>
                  </w:r>
                </w:p>
                <w:p w:rsidR="00CE271F" w:rsidRPr="008A4B5B" w:rsidRDefault="00CE271F" w:rsidP="00CA4865">
                  <w:pPr>
                    <w:pStyle w:val="ListParagraph"/>
                    <w:numPr>
                      <w:ilvl w:val="0"/>
                      <w:numId w:val="29"/>
                    </w:numPr>
                    <w:rPr>
                      <w:rFonts w:ascii="Arial" w:hAnsi="Arial" w:cs="Arial"/>
                      <w:sz w:val="22"/>
                      <w:szCs w:val="22"/>
                    </w:rPr>
                  </w:pPr>
                  <w:r w:rsidRPr="008A4B5B">
                    <w:rPr>
                      <w:rFonts w:ascii="Arial" w:hAnsi="Arial" w:cs="Arial"/>
                      <w:sz w:val="22"/>
                      <w:szCs w:val="22"/>
                    </w:rPr>
                    <w:t>How do some animals fit the whole body into their shell?</w:t>
                  </w:r>
                </w:p>
                <w:p w:rsidR="00CE271F" w:rsidRPr="008A4B5B" w:rsidRDefault="00CE271F" w:rsidP="00CA4865">
                  <w:pPr>
                    <w:pStyle w:val="ListParagraph"/>
                    <w:numPr>
                      <w:ilvl w:val="0"/>
                      <w:numId w:val="29"/>
                    </w:numPr>
                    <w:rPr>
                      <w:rFonts w:ascii="Arial" w:hAnsi="Arial" w:cs="Arial"/>
                      <w:sz w:val="22"/>
                      <w:szCs w:val="22"/>
                    </w:rPr>
                  </w:pPr>
                  <w:r w:rsidRPr="008A4B5B">
                    <w:rPr>
                      <w:rFonts w:ascii="Arial" w:hAnsi="Arial" w:cs="Arial"/>
                      <w:sz w:val="22"/>
                      <w:szCs w:val="22"/>
                    </w:rPr>
                    <w:t>Can you look at an egg and tell what animal will come out of it?</w:t>
                  </w:r>
                </w:p>
                <w:p w:rsidR="00CE271F" w:rsidRPr="008A4B5B" w:rsidRDefault="00CE271F" w:rsidP="00CA4865">
                  <w:pPr>
                    <w:pStyle w:val="ListParagraph"/>
                    <w:numPr>
                      <w:ilvl w:val="0"/>
                      <w:numId w:val="29"/>
                    </w:numPr>
                    <w:rPr>
                      <w:rFonts w:ascii="Arial" w:hAnsi="Arial" w:cs="Arial"/>
                      <w:sz w:val="22"/>
                      <w:szCs w:val="22"/>
                    </w:rPr>
                  </w:pPr>
                  <w:r w:rsidRPr="008A4B5B">
                    <w:rPr>
                      <w:rFonts w:ascii="Arial" w:hAnsi="Arial" w:cs="Arial"/>
                      <w:sz w:val="22"/>
                      <w:szCs w:val="22"/>
                    </w:rPr>
                    <w:t>Is the platypus the only mammal that lays eggs?</w:t>
                  </w:r>
                </w:p>
                <w:p w:rsidR="00CE271F" w:rsidRPr="008A4B5B" w:rsidRDefault="00CE271F" w:rsidP="00CA4865">
                  <w:pPr>
                    <w:pStyle w:val="ListParagraph"/>
                    <w:numPr>
                      <w:ilvl w:val="0"/>
                      <w:numId w:val="29"/>
                    </w:numPr>
                    <w:rPr>
                      <w:rFonts w:ascii="Arial" w:hAnsi="Arial" w:cs="Arial"/>
                      <w:sz w:val="22"/>
                      <w:szCs w:val="22"/>
                    </w:rPr>
                  </w:pPr>
                  <w:r w:rsidRPr="008A4B5B">
                    <w:rPr>
                      <w:rFonts w:ascii="Arial" w:hAnsi="Arial" w:cs="Arial"/>
                      <w:sz w:val="22"/>
                      <w:szCs w:val="22"/>
                    </w:rPr>
                    <w:t>How does a cycle stop?</w:t>
                  </w:r>
                </w:p>
                <w:p w:rsidR="00CE271F" w:rsidRPr="00CA4865" w:rsidRDefault="00CE271F" w:rsidP="00CA4865">
                  <w:pPr>
                    <w:contextualSpacing/>
                    <w:rPr>
                      <w:rFonts w:ascii="Arial" w:hAnsi="Arial" w:cs="Arial"/>
                      <w:sz w:val="22"/>
                      <w:szCs w:val="22"/>
                    </w:rPr>
                  </w:pPr>
                </w:p>
                <w:p w:rsidR="00CE271F" w:rsidRPr="007C4E71" w:rsidRDefault="00CE271F">
                  <w:pPr>
                    <w:spacing w:after="120"/>
                    <w:rPr>
                      <w:rFonts w:ascii="Arial" w:hAnsi="Arial"/>
                      <w:b/>
                      <w:sz w:val="18"/>
                    </w:rPr>
                  </w:pPr>
                </w:p>
                <w:p w:rsidR="00CE271F" w:rsidRDefault="00CE271F">
                  <w:pPr>
                    <w:spacing w:after="120"/>
                    <w:rPr>
                      <w:rFonts w:ascii="Arial" w:hAnsi="Arial"/>
                      <w:sz w:val="18"/>
                    </w:rPr>
                  </w:pPr>
                </w:p>
                <w:p w:rsidR="00CE271F" w:rsidRDefault="00CE271F">
                  <w:pPr>
                    <w:pStyle w:val="BodyText3"/>
                    <w:jc w:val="left"/>
                  </w:pPr>
                  <w:r>
                    <w:t xml:space="preserve">At this point teachers should go back to </w:t>
                  </w:r>
                  <w:smartTag w:uri="urn:schemas-microsoft-com:office:smarttags" w:element="address">
                    <w:smartTag w:uri="urn:schemas-microsoft-com:office:smarttags" w:element="address">
                      <w:smartTag w:uri="urn:schemas-microsoft-com:office:smarttags" w:element="Street">
                        <w:r>
                          <w:t>box</w:t>
                        </w:r>
                      </w:smartTag>
                    </w:smartTag>
                    <w:r>
                      <w:t xml:space="preserve"> 2</w:t>
                    </w:r>
                  </w:smartTag>
                  <w:r>
                    <w:t xml:space="preserve"> “What do we want to learn?” and highlight the teacher questions/provocations that were most effective in driving the inquiries.</w:t>
                  </w:r>
                </w:p>
                <w:p w:rsidR="00CE271F" w:rsidRDefault="00CE271F">
                  <w:pPr>
                    <w:spacing w:after="120"/>
                    <w:rPr>
                      <w:rFonts w:ascii="Arial" w:hAnsi="Arial"/>
                      <w:i/>
                      <w:sz w:val="18"/>
                    </w:rPr>
                  </w:pPr>
                </w:p>
                <w:p w:rsidR="00CE271F" w:rsidRDefault="00CE271F">
                  <w:pPr>
                    <w:spacing w:after="120"/>
                    <w:rPr>
                      <w:rFonts w:ascii="Arial" w:hAnsi="Arial"/>
                      <w:i/>
                      <w:sz w:val="18"/>
                    </w:rPr>
                  </w:pPr>
                </w:p>
                <w:p w:rsidR="00CE271F" w:rsidRDefault="00CE271F">
                  <w:pPr>
                    <w:spacing w:after="120"/>
                    <w:rPr>
                      <w:rFonts w:ascii="Arial" w:hAnsi="Arial"/>
                      <w:b/>
                      <w:color w:val="808080"/>
                      <w:sz w:val="18"/>
                    </w:rPr>
                  </w:pPr>
                  <w:r>
                    <w:rPr>
                      <w:rFonts w:ascii="Arial" w:hAnsi="Arial"/>
                      <w:b/>
                      <w:color w:val="808080"/>
                      <w:sz w:val="18"/>
                    </w:rPr>
                    <w:t>What student-initiated actions arose from the learning?</w:t>
                  </w:r>
                </w:p>
                <w:p w:rsidR="00CE271F" w:rsidRPr="007C4E71" w:rsidRDefault="00CE271F">
                  <w:pPr>
                    <w:pStyle w:val="BodyText"/>
                    <w:spacing w:after="120"/>
                    <w:jc w:val="left"/>
                    <w:rPr>
                      <w:b/>
                    </w:rPr>
                  </w:pPr>
                  <w:r w:rsidRPr="007C4E71">
                    <w:rPr>
                      <w:b/>
                    </w:rPr>
                    <w:t>Record student-initiated actions taken by individuals or groups showing their ability to reflect, to choose and to act.</w:t>
                  </w:r>
                </w:p>
                <w:p w:rsidR="00CE271F" w:rsidRPr="00CA4865" w:rsidRDefault="00CE271F" w:rsidP="00CA4865">
                  <w:pPr>
                    <w:pStyle w:val="ListParagraph"/>
                    <w:numPr>
                      <w:ilvl w:val="0"/>
                      <w:numId w:val="30"/>
                    </w:numPr>
                    <w:rPr>
                      <w:rFonts w:ascii="Arial" w:hAnsi="Arial" w:cs="Arial"/>
                      <w:sz w:val="22"/>
                      <w:szCs w:val="22"/>
                    </w:rPr>
                  </w:pPr>
                  <w:r w:rsidRPr="00CA4865">
                    <w:rPr>
                      <w:rFonts w:ascii="Arial" w:hAnsi="Arial" w:cs="Arial"/>
                      <w:sz w:val="22"/>
                      <w:szCs w:val="22"/>
                    </w:rPr>
                    <w:t>Some of the students planted plants at their home</w:t>
                  </w:r>
                </w:p>
                <w:p w:rsidR="00CE271F" w:rsidRPr="00CA4865" w:rsidRDefault="00CE271F" w:rsidP="00CA4865">
                  <w:pPr>
                    <w:pStyle w:val="ListParagraph"/>
                    <w:numPr>
                      <w:ilvl w:val="0"/>
                      <w:numId w:val="30"/>
                    </w:numPr>
                    <w:rPr>
                      <w:rFonts w:ascii="Arial" w:hAnsi="Arial" w:cs="Arial"/>
                      <w:sz w:val="22"/>
                      <w:szCs w:val="22"/>
                    </w:rPr>
                  </w:pPr>
                  <w:r w:rsidRPr="00CA4865">
                    <w:rPr>
                      <w:rFonts w:ascii="Arial" w:hAnsi="Arial" w:cs="Arial"/>
                      <w:sz w:val="22"/>
                      <w:szCs w:val="22"/>
                    </w:rPr>
                    <w:t>One student made a list at their home of ways her family could not disrupt the growing of her plants at her house.</w:t>
                  </w:r>
                </w:p>
                <w:p w:rsidR="00CE271F" w:rsidRPr="00CA4865" w:rsidRDefault="00CE271F" w:rsidP="00CA4865">
                  <w:pPr>
                    <w:pStyle w:val="ListParagraph"/>
                    <w:numPr>
                      <w:ilvl w:val="0"/>
                      <w:numId w:val="30"/>
                    </w:numPr>
                    <w:rPr>
                      <w:rFonts w:ascii="Arial" w:hAnsi="Arial" w:cs="Arial"/>
                      <w:sz w:val="22"/>
                      <w:szCs w:val="22"/>
                    </w:rPr>
                  </w:pPr>
                  <w:r w:rsidRPr="00CA4865">
                    <w:rPr>
                      <w:rFonts w:ascii="Arial" w:hAnsi="Arial" w:cs="Arial"/>
                      <w:sz w:val="22"/>
                      <w:szCs w:val="22"/>
                    </w:rPr>
                    <w:t>Students went down to the “pond” on our playground and watched the tadpoles</w:t>
                  </w:r>
                </w:p>
                <w:p w:rsidR="00CE271F" w:rsidRPr="00CA4865" w:rsidRDefault="00CE271F" w:rsidP="00CA4865">
                  <w:pPr>
                    <w:pStyle w:val="ListParagraph"/>
                    <w:numPr>
                      <w:ilvl w:val="0"/>
                      <w:numId w:val="30"/>
                    </w:numPr>
                    <w:rPr>
                      <w:rFonts w:ascii="Arial" w:hAnsi="Arial" w:cs="Arial"/>
                      <w:sz w:val="22"/>
                      <w:szCs w:val="22"/>
                    </w:rPr>
                  </w:pPr>
                  <w:r w:rsidRPr="00CA4865">
                    <w:rPr>
                      <w:rFonts w:ascii="Arial" w:hAnsi="Arial" w:cs="Arial"/>
                      <w:sz w:val="22"/>
                      <w:szCs w:val="22"/>
                    </w:rPr>
                    <w:t>Students would get very upset with others if they would try to pick or walk on the flowers out front</w:t>
                  </w:r>
                </w:p>
                <w:p w:rsidR="00CE271F" w:rsidRPr="00CA4865" w:rsidRDefault="00CE271F" w:rsidP="00CA4865">
                  <w:pPr>
                    <w:pStyle w:val="ListParagraph"/>
                    <w:numPr>
                      <w:ilvl w:val="0"/>
                      <w:numId w:val="30"/>
                    </w:numPr>
                    <w:rPr>
                      <w:rFonts w:ascii="Arial" w:hAnsi="Arial" w:cs="Arial"/>
                      <w:sz w:val="22"/>
                      <w:szCs w:val="22"/>
                    </w:rPr>
                  </w:pPr>
                  <w:r w:rsidRPr="00CA4865">
                    <w:rPr>
                      <w:rFonts w:ascii="Arial" w:hAnsi="Arial" w:cs="Arial"/>
                      <w:sz w:val="22"/>
                      <w:szCs w:val="22"/>
                    </w:rPr>
                    <w:t>Students saved the seeds from their apples at lunch to take home to plant</w:t>
                  </w:r>
                </w:p>
                <w:p w:rsidR="00CE271F" w:rsidRPr="00CA4865" w:rsidRDefault="00CE271F">
                  <w:pPr>
                    <w:spacing w:after="120"/>
                    <w:rPr>
                      <w:rFonts w:ascii="Arial" w:hAnsi="Arial" w:cs="Arial"/>
                      <w:sz w:val="22"/>
                      <w:szCs w:val="22"/>
                    </w:rPr>
                  </w:pPr>
                </w:p>
                <w:p w:rsidR="00CE271F" w:rsidRPr="00CA4865" w:rsidRDefault="00CE271F">
                  <w:pPr>
                    <w:spacing w:after="120"/>
                    <w:rPr>
                      <w:rFonts w:ascii="Arial" w:hAnsi="Arial" w:cs="Arial"/>
                      <w:sz w:val="22"/>
                      <w:szCs w:val="22"/>
                    </w:rPr>
                  </w:pPr>
                </w:p>
                <w:p w:rsidR="00CE271F" w:rsidRDefault="00CE271F">
                  <w:pPr>
                    <w:spacing w:after="120"/>
                    <w:rPr>
                      <w:rFonts w:ascii="Arial" w:hAnsi="Arial"/>
                      <w:sz w:val="19"/>
                    </w:rPr>
                  </w:pPr>
                </w:p>
              </w:txbxContent>
            </v:textbox>
            <w10:wrap anchorx="margin" anchory="margin"/>
          </v:shape>
        </w:pict>
      </w: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pPr>
        <w:rPr>
          <w:szCs w:val="20"/>
        </w:rPr>
      </w:pPr>
    </w:p>
    <w:p w:rsidR="00CE271F" w:rsidRDefault="00CE271F">
      <w:r>
        <w:rPr>
          <w:noProof/>
        </w:rPr>
        <w:pict>
          <v:shape id="_x0000_s1044" type="#_x0000_t202" style="position:absolute;margin-left:56.75pt;margin-top:548.6pt;width:367.9pt;height:16.9pt;z-index:251666944;mso-wrap-distance-left:9.05pt;mso-wrap-distance-right:9.05pt;mso-position-horizontal-relative:page;mso-position-vertical-relative:page" stroked="f">
            <v:fill opacity="0" color2="black"/>
            <v:textbox inset="0,0,0,0">
              <w:txbxContent>
                <w:p w:rsidR="00CE271F" w:rsidRDefault="00CE271F">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sectPr w:rsidR="00CE271F" w:rsidSect="003574D6">
      <w:footnotePr>
        <w:pos w:val="beneathText"/>
      </w:footnotePr>
      <w:pgSz w:w="16837" w:h="11905" w:orient="landscape"/>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60"/>
        </w:tabs>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pPr>
      <w:rPr>
        <w:rFonts w:ascii="Symbol" w:hAnsi="Symbol"/>
      </w:rPr>
    </w:lvl>
  </w:abstractNum>
  <w:abstractNum w:abstractNumId="3">
    <w:nsid w:val="00000004"/>
    <w:multiLevelType w:val="multilevel"/>
    <w:tmpl w:val="00000004"/>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09AD6D1B"/>
    <w:multiLevelType w:val="hybridMultilevel"/>
    <w:tmpl w:val="EB34DBC4"/>
    <w:lvl w:ilvl="0" w:tplc="B96C174C">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1400B4"/>
    <w:multiLevelType w:val="hybridMultilevel"/>
    <w:tmpl w:val="6BA05754"/>
    <w:name w:val="WW8Num22"/>
    <w:lvl w:ilvl="0" w:tplc="8582657E">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3D72C4"/>
    <w:multiLevelType w:val="hybridMultilevel"/>
    <w:tmpl w:val="20F22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B86415"/>
    <w:multiLevelType w:val="hybridMultilevel"/>
    <w:tmpl w:val="90EAD3B0"/>
    <w:lvl w:ilvl="0" w:tplc="D7660FD8">
      <w:start w:val="1"/>
      <w:numFmt w:val="bullet"/>
      <w:lvlText w:val=""/>
      <w:lvlJc w:val="left"/>
      <w:pPr>
        <w:tabs>
          <w:tab w:val="num" w:pos="360"/>
        </w:tabs>
        <w:ind w:left="360" w:hanging="360"/>
      </w:pPr>
      <w:rPr>
        <w:rFonts w:ascii="Symbol" w:hAnsi="Symbol" w:hint="default"/>
        <w:sz w:val="16"/>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23621545"/>
    <w:multiLevelType w:val="hybridMultilevel"/>
    <w:tmpl w:val="F3489D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78259A8"/>
    <w:multiLevelType w:val="hybridMultilevel"/>
    <w:tmpl w:val="90EAD3B0"/>
    <w:lvl w:ilvl="0" w:tplc="9280DCAC">
      <w:start w:val="1"/>
      <w:numFmt w:val="bullet"/>
      <w:lvlText w:val=""/>
      <w:lvlJc w:val="left"/>
      <w:pPr>
        <w:tabs>
          <w:tab w:val="num" w:pos="360"/>
        </w:tabs>
        <w:ind w:left="360" w:hanging="360"/>
      </w:pPr>
      <w:rPr>
        <w:rFonts w:ascii="Symbol" w:hAnsi="Symbol" w:hint="default"/>
        <w:sz w:val="24"/>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2B297EE2"/>
    <w:multiLevelType w:val="hybridMultilevel"/>
    <w:tmpl w:val="DC205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107FCC"/>
    <w:multiLevelType w:val="hybridMultilevel"/>
    <w:tmpl w:val="894CA1D2"/>
    <w:lvl w:ilvl="0" w:tplc="AB8802E6">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F363D4C"/>
    <w:multiLevelType w:val="hybridMultilevel"/>
    <w:tmpl w:val="90EAD3B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43FE2F95"/>
    <w:multiLevelType w:val="hybridMultilevel"/>
    <w:tmpl w:val="B6EAB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5A16450"/>
    <w:multiLevelType w:val="hybridMultilevel"/>
    <w:tmpl w:val="52F28C7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5">
    <w:nsid w:val="463059A4"/>
    <w:multiLevelType w:val="hybridMultilevel"/>
    <w:tmpl w:val="894CA1D2"/>
    <w:name w:val="WW8Num12"/>
    <w:lvl w:ilvl="0" w:tplc="863C5244">
      <w:start w:val="1"/>
      <w:numFmt w:val="bullet"/>
      <w:lvlText w:val=""/>
      <w:lvlJc w:val="left"/>
      <w:pPr>
        <w:tabs>
          <w:tab w:val="num" w:pos="360"/>
        </w:tabs>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9A45669"/>
    <w:multiLevelType w:val="hybridMultilevel"/>
    <w:tmpl w:val="8384F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A95A34"/>
    <w:multiLevelType w:val="hybridMultilevel"/>
    <w:tmpl w:val="97040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F309BC"/>
    <w:multiLevelType w:val="hybridMultilevel"/>
    <w:tmpl w:val="2EB65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F50B1B"/>
    <w:multiLevelType w:val="hybridMultilevel"/>
    <w:tmpl w:val="6E5EA91E"/>
    <w:name w:val="WW8Num32"/>
    <w:lvl w:ilvl="0" w:tplc="A13AD082">
      <w:start w:val="1"/>
      <w:numFmt w:val="bullet"/>
      <w:lvlText w:val=""/>
      <w:lvlJc w:val="left"/>
      <w:pPr>
        <w:tabs>
          <w:tab w:val="num" w:pos="360"/>
        </w:tabs>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7C01A5E"/>
    <w:multiLevelType w:val="hybridMultilevel"/>
    <w:tmpl w:val="7EFCF0D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nsid w:val="58080047"/>
    <w:multiLevelType w:val="hybridMultilevel"/>
    <w:tmpl w:val="29422FD8"/>
    <w:lvl w:ilvl="0" w:tplc="B96C174C">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842A2C"/>
    <w:multiLevelType w:val="hybridMultilevel"/>
    <w:tmpl w:val="5B346738"/>
    <w:lvl w:ilvl="0" w:tplc="AE801A6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634E067D"/>
    <w:multiLevelType w:val="hybridMultilevel"/>
    <w:tmpl w:val="90EAD3B0"/>
    <w:lvl w:ilvl="0" w:tplc="F9527ACA">
      <w:start w:val="1"/>
      <w:numFmt w:val="bullet"/>
      <w:lvlText w:val=""/>
      <w:lvlJc w:val="left"/>
      <w:pPr>
        <w:tabs>
          <w:tab w:val="num" w:pos="360"/>
        </w:tabs>
        <w:ind w:left="360" w:hanging="360"/>
      </w:pPr>
      <w:rPr>
        <w:rFonts w:ascii="Symbol" w:hAnsi="Symbol" w:hint="default"/>
        <w:sz w:val="16"/>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63FE4592"/>
    <w:multiLevelType w:val="hybridMultilevel"/>
    <w:tmpl w:val="6E5EA91E"/>
    <w:lvl w:ilvl="0" w:tplc="0A5CC05A">
      <w:start w:val="1"/>
      <w:numFmt w:val="bullet"/>
      <w:lvlText w:val=""/>
      <w:lvlJc w:val="left"/>
      <w:pPr>
        <w:tabs>
          <w:tab w:val="num" w:pos="360"/>
        </w:tabs>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6533959"/>
    <w:multiLevelType w:val="hybridMultilevel"/>
    <w:tmpl w:val="AB882AC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6">
    <w:nsid w:val="67393B64"/>
    <w:multiLevelType w:val="hybridMultilevel"/>
    <w:tmpl w:val="5C06D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491154"/>
    <w:multiLevelType w:val="hybridMultilevel"/>
    <w:tmpl w:val="F7A61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6625800"/>
    <w:multiLevelType w:val="hybridMultilevel"/>
    <w:tmpl w:val="69B6D534"/>
    <w:lvl w:ilvl="0" w:tplc="B96C174C">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E403F85"/>
    <w:multiLevelType w:val="hybridMultilevel"/>
    <w:tmpl w:val="2E3AC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2"/>
  </w:num>
  <w:num w:numId="6">
    <w:abstractNumId w:val="23"/>
  </w:num>
  <w:num w:numId="7">
    <w:abstractNumId w:val="9"/>
  </w:num>
  <w:num w:numId="8">
    <w:abstractNumId w:val="15"/>
  </w:num>
  <w:num w:numId="9">
    <w:abstractNumId w:val="19"/>
  </w:num>
  <w:num w:numId="10">
    <w:abstractNumId w:val="7"/>
  </w:num>
  <w:num w:numId="11">
    <w:abstractNumId w:val="11"/>
  </w:num>
  <w:num w:numId="12">
    <w:abstractNumId w:val="24"/>
  </w:num>
  <w:num w:numId="13">
    <w:abstractNumId w:val="5"/>
  </w:num>
  <w:num w:numId="14">
    <w:abstractNumId w:val="8"/>
  </w:num>
  <w:num w:numId="15">
    <w:abstractNumId w:val="22"/>
  </w:num>
  <w:num w:numId="16">
    <w:abstractNumId w:val="20"/>
  </w:num>
  <w:num w:numId="17">
    <w:abstractNumId w:val="25"/>
  </w:num>
  <w:num w:numId="18">
    <w:abstractNumId w:val="14"/>
  </w:num>
  <w:num w:numId="19">
    <w:abstractNumId w:val="17"/>
  </w:num>
  <w:num w:numId="20">
    <w:abstractNumId w:val="10"/>
  </w:num>
  <w:num w:numId="21">
    <w:abstractNumId w:val="13"/>
  </w:num>
  <w:num w:numId="22">
    <w:abstractNumId w:val="16"/>
  </w:num>
  <w:num w:numId="23">
    <w:abstractNumId w:val="27"/>
  </w:num>
  <w:num w:numId="24">
    <w:abstractNumId w:val="18"/>
  </w:num>
  <w:num w:numId="25">
    <w:abstractNumId w:val="6"/>
  </w:num>
  <w:num w:numId="26">
    <w:abstractNumId w:val="21"/>
  </w:num>
  <w:num w:numId="27">
    <w:abstractNumId w:val="26"/>
  </w:num>
  <w:num w:numId="28">
    <w:abstractNumId w:val="29"/>
  </w:num>
  <w:num w:numId="29">
    <w:abstractNumId w:val="28"/>
  </w:num>
  <w:num w:numId="3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5F89"/>
    <w:rsid w:val="000235D5"/>
    <w:rsid w:val="000272F8"/>
    <w:rsid w:val="000B0EDC"/>
    <w:rsid w:val="000C524C"/>
    <w:rsid w:val="000F12F8"/>
    <w:rsid w:val="00224E88"/>
    <w:rsid w:val="00237859"/>
    <w:rsid w:val="002E1BA1"/>
    <w:rsid w:val="00307CAC"/>
    <w:rsid w:val="00340A5A"/>
    <w:rsid w:val="00353AE6"/>
    <w:rsid w:val="003574D6"/>
    <w:rsid w:val="003A3B70"/>
    <w:rsid w:val="00421829"/>
    <w:rsid w:val="004F6F47"/>
    <w:rsid w:val="00505AFA"/>
    <w:rsid w:val="00563AB2"/>
    <w:rsid w:val="005E2E56"/>
    <w:rsid w:val="006F0717"/>
    <w:rsid w:val="0071027B"/>
    <w:rsid w:val="00721808"/>
    <w:rsid w:val="0076556A"/>
    <w:rsid w:val="0076736B"/>
    <w:rsid w:val="007C4E71"/>
    <w:rsid w:val="007D6003"/>
    <w:rsid w:val="00814375"/>
    <w:rsid w:val="008A4B5B"/>
    <w:rsid w:val="008C0B22"/>
    <w:rsid w:val="008F687C"/>
    <w:rsid w:val="00912A69"/>
    <w:rsid w:val="00A53418"/>
    <w:rsid w:val="00A574DA"/>
    <w:rsid w:val="00B33319"/>
    <w:rsid w:val="00BB126A"/>
    <w:rsid w:val="00BD4B67"/>
    <w:rsid w:val="00C24AAD"/>
    <w:rsid w:val="00CA3472"/>
    <w:rsid w:val="00CA4865"/>
    <w:rsid w:val="00CE271F"/>
    <w:rsid w:val="00D85F89"/>
    <w:rsid w:val="00DB7FB3"/>
    <w:rsid w:val="00E47AE2"/>
    <w:rsid w:val="00E67196"/>
    <w:rsid w:val="00F230FD"/>
    <w:rsid w:val="00FB4281"/>
    <w:rsid w:val="00FF2566"/>
    <w:rsid w:val="00FF58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4D6"/>
    <w:pPr>
      <w:widowControl w:val="0"/>
      <w:suppressAutoHyphens/>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uiPriority w:val="99"/>
    <w:rsid w:val="003574D6"/>
    <w:rPr>
      <w:rFonts w:ascii="Symbol" w:hAnsi="Symbol"/>
    </w:rPr>
  </w:style>
  <w:style w:type="character" w:customStyle="1" w:styleId="WW8Num2z0">
    <w:name w:val="WW8Num2z0"/>
    <w:uiPriority w:val="99"/>
    <w:rsid w:val="003574D6"/>
    <w:rPr>
      <w:rFonts w:ascii="Symbol" w:hAnsi="Symbol"/>
    </w:rPr>
  </w:style>
  <w:style w:type="character" w:customStyle="1" w:styleId="WW8Num3z0">
    <w:name w:val="WW8Num3z0"/>
    <w:uiPriority w:val="99"/>
    <w:rsid w:val="003574D6"/>
    <w:rPr>
      <w:rFonts w:ascii="Symbol" w:hAnsi="Symbol"/>
    </w:rPr>
  </w:style>
  <w:style w:type="character" w:customStyle="1" w:styleId="Absatz-Standardschriftart">
    <w:name w:val="Absatz-Standardschriftart"/>
    <w:uiPriority w:val="99"/>
    <w:rsid w:val="003574D6"/>
  </w:style>
  <w:style w:type="character" w:customStyle="1" w:styleId="WW8Num2z1">
    <w:name w:val="WW8Num2z1"/>
    <w:uiPriority w:val="99"/>
    <w:rsid w:val="003574D6"/>
    <w:rPr>
      <w:rFonts w:ascii="Courier New" w:hAnsi="Courier New"/>
    </w:rPr>
  </w:style>
  <w:style w:type="character" w:customStyle="1" w:styleId="WW8Num2z2">
    <w:name w:val="WW8Num2z2"/>
    <w:uiPriority w:val="99"/>
    <w:rsid w:val="003574D6"/>
    <w:rPr>
      <w:rFonts w:ascii="Wingdings" w:hAnsi="Wingdings"/>
    </w:rPr>
  </w:style>
  <w:style w:type="character" w:customStyle="1" w:styleId="WW8Num3z1">
    <w:name w:val="WW8Num3z1"/>
    <w:uiPriority w:val="99"/>
    <w:rsid w:val="003574D6"/>
    <w:rPr>
      <w:rFonts w:ascii="Courier New" w:hAnsi="Courier New"/>
    </w:rPr>
  </w:style>
  <w:style w:type="character" w:customStyle="1" w:styleId="WW8Num3z2">
    <w:name w:val="WW8Num3z2"/>
    <w:uiPriority w:val="99"/>
    <w:rsid w:val="003574D6"/>
    <w:rPr>
      <w:rFonts w:ascii="Wingdings" w:hAnsi="Wingdings"/>
    </w:rPr>
  </w:style>
  <w:style w:type="character" w:customStyle="1" w:styleId="WW8Num4z0">
    <w:name w:val="WW8Num4z0"/>
    <w:uiPriority w:val="99"/>
    <w:rsid w:val="003574D6"/>
    <w:rPr>
      <w:rFonts w:ascii="Symbol" w:hAnsi="Symbol"/>
    </w:rPr>
  </w:style>
  <w:style w:type="character" w:customStyle="1" w:styleId="WW8Num4z1">
    <w:name w:val="WW8Num4z1"/>
    <w:uiPriority w:val="99"/>
    <w:rsid w:val="003574D6"/>
    <w:rPr>
      <w:rFonts w:ascii="Courier New" w:hAnsi="Courier New"/>
    </w:rPr>
  </w:style>
  <w:style w:type="character" w:customStyle="1" w:styleId="WW8Num4z2">
    <w:name w:val="WW8Num4z2"/>
    <w:uiPriority w:val="99"/>
    <w:rsid w:val="003574D6"/>
    <w:rPr>
      <w:rFonts w:ascii="Wingdings" w:hAnsi="Wingdings"/>
    </w:rPr>
  </w:style>
  <w:style w:type="character" w:customStyle="1" w:styleId="WW8Num5z0">
    <w:name w:val="WW8Num5z0"/>
    <w:uiPriority w:val="99"/>
    <w:rsid w:val="003574D6"/>
    <w:rPr>
      <w:rFonts w:ascii="Symbol" w:hAnsi="Symbol"/>
    </w:rPr>
  </w:style>
  <w:style w:type="character" w:customStyle="1" w:styleId="WW8Num5z1">
    <w:name w:val="WW8Num5z1"/>
    <w:uiPriority w:val="99"/>
    <w:rsid w:val="003574D6"/>
    <w:rPr>
      <w:rFonts w:ascii="Courier New" w:hAnsi="Courier New"/>
    </w:rPr>
  </w:style>
  <w:style w:type="character" w:customStyle="1" w:styleId="WW8Num5z2">
    <w:name w:val="WW8Num5z2"/>
    <w:uiPriority w:val="99"/>
    <w:rsid w:val="003574D6"/>
    <w:rPr>
      <w:rFonts w:ascii="Wingdings" w:hAnsi="Wingdings"/>
    </w:rPr>
  </w:style>
  <w:style w:type="character" w:customStyle="1" w:styleId="WW8Num6z0">
    <w:name w:val="WW8Num6z0"/>
    <w:uiPriority w:val="99"/>
    <w:rsid w:val="003574D6"/>
    <w:rPr>
      <w:rFonts w:ascii="Symbol" w:hAnsi="Symbol"/>
    </w:rPr>
  </w:style>
  <w:style w:type="character" w:customStyle="1" w:styleId="WW8Num6z1">
    <w:name w:val="WW8Num6z1"/>
    <w:uiPriority w:val="99"/>
    <w:rsid w:val="003574D6"/>
    <w:rPr>
      <w:rFonts w:ascii="Courier New" w:hAnsi="Courier New"/>
    </w:rPr>
  </w:style>
  <w:style w:type="character" w:customStyle="1" w:styleId="WW8Num6z2">
    <w:name w:val="WW8Num6z2"/>
    <w:uiPriority w:val="99"/>
    <w:rsid w:val="003574D6"/>
    <w:rPr>
      <w:rFonts w:ascii="Wingdings" w:hAnsi="Wingdings"/>
    </w:rPr>
  </w:style>
  <w:style w:type="character" w:customStyle="1" w:styleId="WW8Num7z0">
    <w:name w:val="WW8Num7z0"/>
    <w:uiPriority w:val="99"/>
    <w:rsid w:val="003574D6"/>
    <w:rPr>
      <w:rFonts w:ascii="Symbol" w:hAnsi="Symbol"/>
      <w:sz w:val="16"/>
    </w:rPr>
  </w:style>
  <w:style w:type="character" w:customStyle="1" w:styleId="WW8Num7z1">
    <w:name w:val="WW8Num7z1"/>
    <w:uiPriority w:val="99"/>
    <w:rsid w:val="003574D6"/>
    <w:rPr>
      <w:rFonts w:ascii="Courier New" w:hAnsi="Courier New"/>
    </w:rPr>
  </w:style>
  <w:style w:type="character" w:customStyle="1" w:styleId="WW8Num7z2">
    <w:name w:val="WW8Num7z2"/>
    <w:uiPriority w:val="99"/>
    <w:rsid w:val="003574D6"/>
    <w:rPr>
      <w:rFonts w:ascii="Wingdings" w:hAnsi="Wingdings"/>
    </w:rPr>
  </w:style>
  <w:style w:type="character" w:customStyle="1" w:styleId="WW8Num7z3">
    <w:name w:val="WW8Num7z3"/>
    <w:uiPriority w:val="99"/>
    <w:rsid w:val="003574D6"/>
    <w:rPr>
      <w:rFonts w:ascii="Symbol" w:hAnsi="Symbol"/>
    </w:rPr>
  </w:style>
  <w:style w:type="character" w:customStyle="1" w:styleId="WW8Num8z0">
    <w:name w:val="WW8Num8z0"/>
    <w:uiPriority w:val="99"/>
    <w:rsid w:val="003574D6"/>
    <w:rPr>
      <w:rFonts w:ascii="Symbol" w:hAnsi="Symbol"/>
    </w:rPr>
  </w:style>
  <w:style w:type="character" w:customStyle="1" w:styleId="WW8Num8z1">
    <w:name w:val="WW8Num8z1"/>
    <w:uiPriority w:val="99"/>
    <w:rsid w:val="003574D6"/>
    <w:rPr>
      <w:rFonts w:ascii="Courier New" w:hAnsi="Courier New"/>
    </w:rPr>
  </w:style>
  <w:style w:type="character" w:customStyle="1" w:styleId="WW8Num8z2">
    <w:name w:val="WW8Num8z2"/>
    <w:uiPriority w:val="99"/>
    <w:rsid w:val="003574D6"/>
    <w:rPr>
      <w:rFonts w:ascii="Wingdings" w:hAnsi="Wingdings"/>
    </w:rPr>
  </w:style>
  <w:style w:type="paragraph" w:customStyle="1" w:styleId="Heading">
    <w:name w:val="Heading"/>
    <w:basedOn w:val="Normal"/>
    <w:next w:val="BodyText"/>
    <w:uiPriority w:val="99"/>
    <w:rsid w:val="003574D6"/>
    <w:pPr>
      <w:keepNext/>
      <w:spacing w:before="240" w:after="120"/>
    </w:pPr>
    <w:rPr>
      <w:rFonts w:ascii="Arial" w:eastAsia="MS Mincho" w:hAnsi="Arial" w:cs="Tahoma"/>
      <w:sz w:val="28"/>
      <w:szCs w:val="28"/>
    </w:rPr>
  </w:style>
  <w:style w:type="paragraph" w:styleId="BodyText">
    <w:name w:val="Body Text"/>
    <w:basedOn w:val="Normal"/>
    <w:link w:val="BodyTextChar"/>
    <w:uiPriority w:val="99"/>
    <w:semiHidden/>
    <w:rsid w:val="003574D6"/>
    <w:pPr>
      <w:jc w:val="both"/>
    </w:pPr>
    <w:rPr>
      <w:rFonts w:ascii="Arial" w:hAnsi="Arial"/>
      <w:sz w:val="18"/>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List">
    <w:name w:val="List"/>
    <w:basedOn w:val="BodyText"/>
    <w:uiPriority w:val="99"/>
    <w:semiHidden/>
    <w:rsid w:val="003574D6"/>
    <w:rPr>
      <w:rFonts w:cs="Tahoma"/>
    </w:rPr>
  </w:style>
  <w:style w:type="paragraph" w:styleId="Caption">
    <w:name w:val="caption"/>
    <w:basedOn w:val="Normal"/>
    <w:next w:val="Normal"/>
    <w:uiPriority w:val="99"/>
    <w:qFormat/>
    <w:rsid w:val="003574D6"/>
    <w:rPr>
      <w:rFonts w:ascii="Arial" w:hAnsi="Arial"/>
      <w:b/>
      <w:sz w:val="18"/>
    </w:rPr>
  </w:style>
  <w:style w:type="paragraph" w:customStyle="1" w:styleId="Index">
    <w:name w:val="Index"/>
    <w:basedOn w:val="Normal"/>
    <w:uiPriority w:val="99"/>
    <w:rsid w:val="003574D6"/>
    <w:pPr>
      <w:suppressLineNumbers/>
    </w:pPr>
    <w:rPr>
      <w:rFonts w:cs="Tahoma"/>
    </w:rPr>
  </w:style>
  <w:style w:type="paragraph" w:styleId="BodyText2">
    <w:name w:val="Body Text 2"/>
    <w:basedOn w:val="Normal"/>
    <w:link w:val="BodyText2Char"/>
    <w:uiPriority w:val="99"/>
    <w:semiHidden/>
    <w:rsid w:val="003574D6"/>
    <w:pPr>
      <w:jc w:val="both"/>
    </w:pPr>
    <w:rPr>
      <w:rFonts w:ascii="Arial" w:hAnsi="Arial"/>
      <w:sz w:val="19"/>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customStyle="1" w:styleId="Framecontents">
    <w:name w:val="Frame contents"/>
    <w:basedOn w:val="BodyText"/>
    <w:uiPriority w:val="99"/>
    <w:rsid w:val="003574D6"/>
  </w:style>
  <w:style w:type="paragraph" w:styleId="BodyText3">
    <w:name w:val="Body Text 3"/>
    <w:basedOn w:val="Normal"/>
    <w:link w:val="BodyText3Char"/>
    <w:uiPriority w:val="99"/>
    <w:semiHidden/>
    <w:rsid w:val="003574D6"/>
    <w:pPr>
      <w:spacing w:after="120"/>
      <w:jc w:val="both"/>
    </w:pPr>
    <w:rPr>
      <w:rFonts w:ascii="Arial" w:hAnsi="Arial"/>
      <w:i/>
      <w:sz w:val="18"/>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alloonText">
    <w:name w:val="Balloon Text"/>
    <w:basedOn w:val="Normal"/>
    <w:link w:val="BalloonTextChar"/>
    <w:uiPriority w:val="99"/>
    <w:semiHidden/>
    <w:rsid w:val="00BB126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126A"/>
    <w:rPr>
      <w:rFonts w:ascii="Tahoma" w:hAnsi="Tahoma" w:cs="Tahoma"/>
      <w:sz w:val="16"/>
      <w:szCs w:val="16"/>
    </w:rPr>
  </w:style>
  <w:style w:type="paragraph" w:styleId="ListParagraph">
    <w:name w:val="List Paragraph"/>
    <w:basedOn w:val="Normal"/>
    <w:uiPriority w:val="99"/>
    <w:qFormat/>
    <w:rsid w:val="00BB12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73</TotalTime>
  <Pages>4</Pages>
  <Words>23</Words>
  <Characters>134</Characters>
  <Application>Microsoft Office Outlook</Application>
  <DocSecurity>0</DocSecurity>
  <Lines>0</Lines>
  <Paragraphs>0</Paragraphs>
  <ScaleCrop>false</ScaleCrop>
  <Company>INTERNATIONAL BACCALAUREATE ORGANISATION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Akins</dc:creator>
  <cp:keywords/>
  <dc:description/>
  <cp:lastModifiedBy>kkinne</cp:lastModifiedBy>
  <cp:revision>8</cp:revision>
  <cp:lastPrinted>2007-02-28T16:46:00Z</cp:lastPrinted>
  <dcterms:created xsi:type="dcterms:W3CDTF">2010-06-09T16:42:00Z</dcterms:created>
  <dcterms:modified xsi:type="dcterms:W3CDTF">2010-09-21T20:33:00Z</dcterms:modified>
</cp:coreProperties>
</file>